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2CB" w:rsidRPr="00655FAE" w:rsidRDefault="00A01A2E" w:rsidP="00B15D93">
      <w:pPr>
        <w:tabs>
          <w:tab w:val="left" w:pos="1701"/>
        </w:tabs>
        <w:rPr>
          <w:b/>
          <w:sz w:val="52"/>
        </w:rPr>
      </w:pPr>
      <w:bookmarkStart w:id="0" w:name="_GoBack"/>
      <w:bookmarkEnd w:id="0"/>
      <w:r w:rsidRPr="0037045B">
        <w:rPr>
          <w:noProof/>
          <w:sz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-228600</wp:posOffset>
            </wp:positionV>
            <wp:extent cx="1803400" cy="897255"/>
            <wp:effectExtent l="0" t="0" r="0" b="0"/>
            <wp:wrapNone/>
            <wp:docPr id="48" name="Bild 2" descr="bege_bez_rgb_50mm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ge_bez_rgb_50mm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32CB">
        <w:rPr>
          <w:b/>
          <w:sz w:val="52"/>
        </w:rPr>
        <w:t>D</w:t>
      </w:r>
      <w:r w:rsidR="005231FC" w:rsidRPr="0037045B">
        <w:rPr>
          <w:b/>
          <w:sz w:val="52"/>
        </w:rPr>
        <w:t>er Basilisk</w:t>
      </w:r>
      <w:r w:rsidR="005231FC" w:rsidRPr="00F176B8">
        <w:rPr>
          <w:b/>
          <w:sz w:val="56"/>
        </w:rPr>
        <w:br/>
      </w:r>
      <w:r w:rsidR="005231FC" w:rsidRPr="00C2775C">
        <w:rPr>
          <w:sz w:val="20"/>
        </w:rPr>
        <w:t>von Trudi Gerster</w:t>
      </w:r>
    </w:p>
    <w:p w:rsidR="00921764" w:rsidRPr="00924507" w:rsidRDefault="00733557" w:rsidP="00924507">
      <w:pPr>
        <w:tabs>
          <w:tab w:val="left" w:pos="1701"/>
        </w:tabs>
        <w:rPr>
          <w:sz w:val="72"/>
        </w:rPr>
      </w:pPr>
      <w:r>
        <w:rPr>
          <w:sz w:val="52"/>
        </w:rPr>
        <w:t>Fernunterricht</w:t>
      </w:r>
      <w:r w:rsidR="00C2775C">
        <w:rPr>
          <w:sz w:val="56"/>
        </w:rPr>
        <w:br/>
      </w:r>
      <w:r>
        <w:rPr>
          <w:sz w:val="28"/>
        </w:rPr>
        <w:t>Lese- und Schreibförderung mit</w:t>
      </w:r>
      <w:r w:rsidR="00C2775C" w:rsidRPr="00C2775C">
        <w:rPr>
          <w:sz w:val="28"/>
        </w:rPr>
        <w:t xml:space="preserve"> bewegten Geschichten</w:t>
      </w:r>
      <w:r>
        <w:rPr>
          <w:sz w:val="28"/>
        </w:rPr>
        <w:t>.</w:t>
      </w:r>
    </w:p>
    <w:p w:rsidR="000E394C" w:rsidRPr="000E394C" w:rsidRDefault="000E394C" w:rsidP="00C2775C">
      <w:pPr>
        <w:spacing w:after="120"/>
        <w:rPr>
          <w:sz w:val="52"/>
        </w:rPr>
      </w:pPr>
      <w:r w:rsidRPr="000E394C">
        <w:rPr>
          <w:sz w:val="52"/>
        </w:rPr>
        <w:t>Dossier Lehrperson</w:t>
      </w:r>
    </w:p>
    <w:p w:rsidR="000E394C" w:rsidRDefault="000E394C" w:rsidP="00C2775C">
      <w:pPr>
        <w:spacing w:after="120"/>
        <w:rPr>
          <w:sz w:val="28"/>
        </w:rPr>
      </w:pPr>
      <w:r w:rsidRPr="000E394C">
        <w:rPr>
          <w:sz w:val="28"/>
        </w:rPr>
        <w:t>Lesewerkstatt für den Fernunterricht während der Corona Virus Krise.</w:t>
      </w:r>
    </w:p>
    <w:p w:rsidR="00924507" w:rsidRDefault="00924507" w:rsidP="00C2775C">
      <w:pPr>
        <w:spacing w:after="120"/>
        <w:rPr>
          <w:sz w:val="28"/>
        </w:rPr>
      </w:pPr>
    </w:p>
    <w:p w:rsidR="00EA0BB7" w:rsidRPr="00EA0BB7" w:rsidRDefault="00EA0BB7" w:rsidP="00C2775C">
      <w:pPr>
        <w:spacing w:after="120"/>
        <w:rPr>
          <w:sz w:val="28"/>
        </w:rPr>
      </w:pPr>
      <w:r w:rsidRPr="00EA0BB7">
        <w:rPr>
          <w:sz w:val="28"/>
        </w:rPr>
        <w:t>Inhalt</w:t>
      </w:r>
      <w:r w:rsidR="005B6084">
        <w:rPr>
          <w:sz w:val="28"/>
        </w:rPr>
        <w:t>sübersicht</w:t>
      </w:r>
    </w:p>
    <w:p w:rsidR="00EA0BB7" w:rsidRDefault="00DB6C76" w:rsidP="00C2775C">
      <w:pPr>
        <w:spacing w:after="120"/>
        <w:rPr>
          <w:sz w:val="28"/>
        </w:rPr>
      </w:pPr>
      <w:r>
        <w:rPr>
          <w:sz w:val="28"/>
        </w:rPr>
        <w:t>Anleitung Lesetagebuch Basilisk Zuhause</w:t>
      </w:r>
    </w:p>
    <w:p w:rsidR="005B6084" w:rsidRDefault="00DB6C76" w:rsidP="00C2775C">
      <w:pPr>
        <w:spacing w:after="120"/>
        <w:rPr>
          <w:sz w:val="28"/>
        </w:rPr>
      </w:pPr>
      <w:r>
        <w:rPr>
          <w:sz w:val="28"/>
        </w:rPr>
        <w:t>Ordner Hören</w:t>
      </w:r>
      <w:r>
        <w:rPr>
          <w:sz w:val="28"/>
        </w:rPr>
        <w:tab/>
      </w:r>
      <w:r>
        <w:rPr>
          <w:sz w:val="28"/>
        </w:rPr>
        <w:tab/>
      </w:r>
      <w:r w:rsidR="005B6084">
        <w:rPr>
          <w:sz w:val="28"/>
        </w:rPr>
        <w:t>Audioaufnahme Basilisk (mp3)</w:t>
      </w:r>
    </w:p>
    <w:p w:rsidR="00DB6C76" w:rsidRDefault="00DB6C76" w:rsidP="00C2775C">
      <w:pPr>
        <w:spacing w:after="1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5B6084">
        <w:rPr>
          <w:sz w:val="28"/>
        </w:rPr>
        <w:tab/>
        <w:t>Lösung Wörterturm Basilisk (word</w:t>
      </w:r>
      <w:r>
        <w:rPr>
          <w:sz w:val="28"/>
        </w:rPr>
        <w:t xml:space="preserve"> und pdf)</w:t>
      </w:r>
    </w:p>
    <w:p w:rsidR="00DB6C76" w:rsidRDefault="00DB6C76" w:rsidP="00C2775C">
      <w:pPr>
        <w:spacing w:after="1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Logbuch Hören</w:t>
      </w:r>
    </w:p>
    <w:p w:rsidR="00DB6C76" w:rsidRDefault="00DB6C76" w:rsidP="00C2775C">
      <w:pPr>
        <w:spacing w:after="120"/>
        <w:rPr>
          <w:sz w:val="28"/>
        </w:rPr>
      </w:pPr>
      <w:r>
        <w:rPr>
          <w:sz w:val="28"/>
        </w:rPr>
        <w:t>Ordner Bewegen</w:t>
      </w:r>
      <w:r>
        <w:rPr>
          <w:sz w:val="28"/>
        </w:rPr>
        <w:tab/>
      </w:r>
      <w:r>
        <w:rPr>
          <w:sz w:val="28"/>
        </w:rPr>
        <w:tab/>
        <w:t>Konzentrationsübungen zur Basilisk Geschichte</w:t>
      </w:r>
    </w:p>
    <w:p w:rsidR="00DB6C76" w:rsidRDefault="00DB6C76" w:rsidP="00C2775C">
      <w:pPr>
        <w:spacing w:after="120"/>
        <w:rPr>
          <w:sz w:val="28"/>
        </w:rPr>
      </w:pPr>
      <w:r>
        <w:rPr>
          <w:sz w:val="28"/>
        </w:rPr>
        <w:t>Ordner Lesen</w:t>
      </w:r>
      <w:r>
        <w:rPr>
          <w:sz w:val="28"/>
        </w:rPr>
        <w:tab/>
      </w:r>
      <w:r>
        <w:rPr>
          <w:sz w:val="28"/>
        </w:rPr>
        <w:tab/>
      </w:r>
      <w:r w:rsidR="005B6084">
        <w:rPr>
          <w:sz w:val="28"/>
        </w:rPr>
        <w:t>Text Basilisk</w:t>
      </w:r>
    </w:p>
    <w:p w:rsidR="00924507" w:rsidRDefault="00924507" w:rsidP="00924507">
      <w:pPr>
        <w:spacing w:after="120"/>
        <w:ind w:left="2124" w:firstLine="708"/>
        <w:rPr>
          <w:sz w:val="28"/>
        </w:rPr>
      </w:pPr>
      <w:r>
        <w:rPr>
          <w:sz w:val="28"/>
        </w:rPr>
        <w:t>Text Basilisk, einfache Version (LRS)</w:t>
      </w:r>
    </w:p>
    <w:p w:rsidR="005B6084" w:rsidRDefault="005B6084" w:rsidP="00C2775C">
      <w:pPr>
        <w:spacing w:after="1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Lesetrainings zur Basilisk Geschichte</w:t>
      </w:r>
    </w:p>
    <w:p w:rsidR="00924507" w:rsidRDefault="00924507" w:rsidP="00C2775C">
      <w:pPr>
        <w:spacing w:after="1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Lesetrainings einfach (LRS)</w:t>
      </w:r>
    </w:p>
    <w:p w:rsidR="005B6084" w:rsidRDefault="005B6084" w:rsidP="00C2775C">
      <w:pPr>
        <w:spacing w:after="1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Logbuch Lesen und Vorlesen</w:t>
      </w:r>
    </w:p>
    <w:p w:rsidR="005B6084" w:rsidRDefault="005B6084" w:rsidP="00C2775C">
      <w:pPr>
        <w:spacing w:after="120"/>
        <w:rPr>
          <w:sz w:val="28"/>
        </w:rPr>
      </w:pPr>
      <w:r>
        <w:rPr>
          <w:sz w:val="28"/>
        </w:rPr>
        <w:t>Ordner Schreiben</w:t>
      </w:r>
      <w:r>
        <w:rPr>
          <w:sz w:val="28"/>
        </w:rPr>
        <w:tab/>
      </w:r>
      <w:r>
        <w:rPr>
          <w:sz w:val="28"/>
        </w:rPr>
        <w:tab/>
        <w:t>Steckbrief Basilisk</w:t>
      </w:r>
    </w:p>
    <w:p w:rsidR="005B6084" w:rsidRDefault="005B6084" w:rsidP="00C2775C">
      <w:pPr>
        <w:spacing w:after="1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Checkliste Parallelgeschichte Basilisk</w:t>
      </w:r>
    </w:p>
    <w:p w:rsidR="005B6084" w:rsidRDefault="005B6084" w:rsidP="00C2775C">
      <w:pPr>
        <w:spacing w:after="1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Logbuch Schreiben</w:t>
      </w:r>
    </w:p>
    <w:p w:rsidR="005B6084" w:rsidRDefault="005B6084" w:rsidP="00C2775C">
      <w:pPr>
        <w:spacing w:after="120"/>
        <w:rPr>
          <w:sz w:val="28"/>
        </w:rPr>
      </w:pPr>
      <w:r>
        <w:rPr>
          <w:sz w:val="28"/>
        </w:rPr>
        <w:t>Ordner Lehrperson</w:t>
      </w:r>
      <w:r>
        <w:rPr>
          <w:sz w:val="28"/>
        </w:rPr>
        <w:tab/>
        <w:t>Dossier Lehrperson</w:t>
      </w:r>
    </w:p>
    <w:p w:rsidR="005B6084" w:rsidRDefault="005B6084" w:rsidP="00C2775C">
      <w:pPr>
        <w:spacing w:after="1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Anleitung Lesetagbuch Basilisk SuS (word)</w:t>
      </w:r>
    </w:p>
    <w:p w:rsidR="005B6084" w:rsidRDefault="005B6084" w:rsidP="00C2775C">
      <w:pPr>
        <w:spacing w:after="1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BG Einsatz Logbuch</w:t>
      </w:r>
    </w:p>
    <w:p w:rsidR="00EA0BB7" w:rsidRPr="00EA0BB7" w:rsidRDefault="005B6084" w:rsidP="00C2775C">
      <w:pPr>
        <w:spacing w:after="120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BG Logbuch Deutschunterricht</w:t>
      </w:r>
      <w:r w:rsidR="00283000">
        <w:rPr>
          <w:sz w:val="28"/>
        </w:rPr>
        <w:t xml:space="preserve"> (word und pdf)</w:t>
      </w:r>
    </w:p>
    <w:p w:rsidR="00DB6C76" w:rsidRDefault="00EA0BB7" w:rsidP="00C2775C">
      <w:pPr>
        <w:spacing w:after="120"/>
        <w:rPr>
          <w:sz w:val="28"/>
        </w:rPr>
      </w:pPr>
      <w:r w:rsidRPr="00EA0BB7">
        <w:rPr>
          <w:sz w:val="28"/>
        </w:rPr>
        <w:t>Die Texte und Aufgaben basieren auf dem förderorientierten Deutschunterricht mit den bewegten Geschichten.</w:t>
      </w:r>
      <w:r>
        <w:rPr>
          <w:sz w:val="28"/>
        </w:rPr>
        <w:t xml:space="preserve"> Zur Adaption für den Fernunterricht haben wir die Erlebnisübungen und die Auftrittsübungen weggelassen.</w:t>
      </w:r>
    </w:p>
    <w:p w:rsidR="005B6084" w:rsidRDefault="005B6084" w:rsidP="00C2775C">
      <w:pPr>
        <w:spacing w:after="120"/>
        <w:rPr>
          <w:sz w:val="28"/>
        </w:rPr>
      </w:pPr>
      <w:r>
        <w:rPr>
          <w:sz w:val="28"/>
        </w:rPr>
        <w:t xml:space="preserve">Je nach Situation können Aufgaben analog oder auch tw online gelöst und die Resultate können überbracht oder elektronisch übermittelt werden. Für solche Anpassungen und </w:t>
      </w:r>
      <w:r w:rsidR="00582921">
        <w:rPr>
          <w:sz w:val="28"/>
        </w:rPr>
        <w:t>für die Auswahl einzelner Aufgaben steht die Anleitung für SuS als Word Dokument im Ordner Lehrperson zur Verfügung.</w:t>
      </w:r>
    </w:p>
    <w:p w:rsidR="00582921" w:rsidRDefault="00582921" w:rsidP="00C2775C">
      <w:pPr>
        <w:spacing w:after="120"/>
        <w:rPr>
          <w:sz w:val="28"/>
        </w:rPr>
      </w:pPr>
      <w:r>
        <w:rPr>
          <w:sz w:val="28"/>
        </w:rPr>
        <w:t>Wir wünschen viel Erfolg und freuen uns auf Feedbacks, die Co-Projektleitung</w:t>
      </w:r>
    </w:p>
    <w:p w:rsidR="00582921" w:rsidRDefault="00582921" w:rsidP="00C2775C">
      <w:pPr>
        <w:spacing w:after="120"/>
        <w:rPr>
          <w:sz w:val="28"/>
        </w:rPr>
      </w:pPr>
      <w:r>
        <w:rPr>
          <w:sz w:val="28"/>
        </w:rPr>
        <w:t xml:space="preserve">Urs Urech, </w:t>
      </w:r>
      <w:hyperlink r:id="rId9" w:history="1">
        <w:r w:rsidRPr="00C72E1D">
          <w:rPr>
            <w:rStyle w:val="Hyperlink"/>
            <w:sz w:val="28"/>
          </w:rPr>
          <w:t>u.urech@jumpps.ch</w:t>
        </w:r>
      </w:hyperlink>
      <w:r>
        <w:rPr>
          <w:sz w:val="28"/>
        </w:rPr>
        <w:t xml:space="preserve">          und          Reto Pfirter, </w:t>
      </w:r>
      <w:hyperlink r:id="rId10" w:history="1">
        <w:r w:rsidRPr="00C72E1D">
          <w:rPr>
            <w:rStyle w:val="Hyperlink"/>
            <w:sz w:val="28"/>
          </w:rPr>
          <w:t>r.pfirter@jumpps.ch</w:t>
        </w:r>
      </w:hyperlink>
      <w:r>
        <w:rPr>
          <w:sz w:val="28"/>
        </w:rPr>
        <w:t xml:space="preserve"> </w:t>
      </w:r>
    </w:p>
    <w:p w:rsidR="00582921" w:rsidRDefault="00582921" w:rsidP="00C2775C">
      <w:pPr>
        <w:spacing w:after="120"/>
        <w:rPr>
          <w:sz w:val="28"/>
        </w:rPr>
      </w:pPr>
      <w:r>
        <w:rPr>
          <w:sz w:val="28"/>
        </w:rPr>
        <w:t>079 374 64 74</w:t>
      </w:r>
      <w:r>
        <w:rPr>
          <w:sz w:val="28"/>
        </w:rPr>
        <w:tab/>
      </w:r>
      <w:r>
        <w:rPr>
          <w:sz w:val="28"/>
        </w:rPr>
        <w:tab/>
      </w:r>
      <w:hyperlink r:id="rId11" w:history="1">
        <w:r w:rsidRPr="00C72E1D">
          <w:rPr>
            <w:rStyle w:val="Hyperlink"/>
            <w:sz w:val="28"/>
          </w:rPr>
          <w:t>www.bewegte-geschichten.ch</w:t>
        </w:r>
      </w:hyperlink>
      <w:r>
        <w:rPr>
          <w:sz w:val="28"/>
        </w:rPr>
        <w:tab/>
        <w:t xml:space="preserve">         079 288 99 20</w:t>
      </w:r>
    </w:p>
    <w:p w:rsidR="002975B6" w:rsidRPr="00582921" w:rsidRDefault="002975B6" w:rsidP="00C2775C">
      <w:pPr>
        <w:spacing w:after="120"/>
        <w:rPr>
          <w:sz w:val="28"/>
        </w:rPr>
      </w:pPr>
      <w:r w:rsidRPr="006F4AA9">
        <w:rPr>
          <w:rFonts w:cs="Arial"/>
          <w:b/>
          <w:sz w:val="28"/>
          <w:szCs w:val="28"/>
        </w:rPr>
        <w:lastRenderedPageBreak/>
        <w:t>Übersicht der Aufträge</w:t>
      </w:r>
      <w:r w:rsidR="006F4AA9" w:rsidRPr="006F4AA9">
        <w:rPr>
          <w:rFonts w:cs="Arial"/>
          <w:b/>
          <w:sz w:val="28"/>
          <w:szCs w:val="28"/>
        </w:rPr>
        <w:t xml:space="preserve"> für den Fernunterricht zur Basiliskgeschichte</w:t>
      </w:r>
    </w:p>
    <w:tbl>
      <w:tblPr>
        <w:tblW w:w="9766" w:type="dxa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6"/>
        <w:gridCol w:w="4111"/>
        <w:gridCol w:w="4819"/>
      </w:tblGrid>
      <w:tr w:rsidR="002975B6" w:rsidRPr="002975B6" w:rsidTr="0037045B">
        <w:trPr>
          <w:trHeight w:val="361"/>
        </w:trPr>
        <w:tc>
          <w:tcPr>
            <w:tcW w:w="836" w:type="dxa"/>
            <w:shd w:val="clear" w:color="auto" w:fill="auto"/>
            <w:vAlign w:val="center"/>
          </w:tcPr>
          <w:p w:rsidR="002975B6" w:rsidRPr="002975B6" w:rsidRDefault="002975B6" w:rsidP="002975B6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  <w:sz w:val="28"/>
              </w:rPr>
            </w:pPr>
            <w:r w:rsidRPr="0037045B">
              <w:rPr>
                <w:rFonts w:ascii="Cambria" w:hAnsi="Cambria"/>
              </w:rPr>
              <w:t>Auftrag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975B6" w:rsidRPr="002975B6" w:rsidRDefault="002975B6" w:rsidP="002975B6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 w:rsidRPr="002975B6">
              <w:rPr>
                <w:rFonts w:ascii="Cambria" w:hAnsi="Cambria" w:cs="Arial"/>
                <w:sz w:val="28"/>
              </w:rPr>
              <w:t>Titel</w:t>
            </w:r>
            <w:r w:rsidR="00EA0BB7">
              <w:rPr>
                <w:rFonts w:ascii="Cambria" w:hAnsi="Cambria" w:cs="Arial"/>
                <w:sz w:val="28"/>
              </w:rPr>
              <w:t xml:space="preserve"> und Zeitbedarf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975B6" w:rsidRPr="002975B6" w:rsidRDefault="002302E9" w:rsidP="002975B6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 xml:space="preserve">Beschreibung </w:t>
            </w:r>
            <w:r w:rsidR="00733557">
              <w:rPr>
                <w:rFonts w:ascii="Cambria" w:hAnsi="Cambria" w:cs="Arial"/>
                <w:sz w:val="28"/>
              </w:rPr>
              <w:t xml:space="preserve">Inhalt </w:t>
            </w:r>
            <w:r>
              <w:rPr>
                <w:rFonts w:ascii="Cambria" w:hAnsi="Cambria" w:cs="Arial"/>
                <w:sz w:val="28"/>
              </w:rPr>
              <w:t>und Lernziele</w:t>
            </w:r>
          </w:p>
        </w:tc>
      </w:tr>
      <w:tr w:rsidR="00125504" w:rsidRPr="002975B6" w:rsidTr="00761919">
        <w:trPr>
          <w:trHeight w:val="133"/>
        </w:trPr>
        <w:tc>
          <w:tcPr>
            <w:tcW w:w="9766" w:type="dxa"/>
            <w:gridSpan w:val="3"/>
            <w:shd w:val="clear" w:color="auto" w:fill="D9D9D9"/>
            <w:vAlign w:val="center"/>
          </w:tcPr>
          <w:p w:rsidR="00125504" w:rsidRPr="005B3B0E" w:rsidRDefault="00921764" w:rsidP="00991C0D">
            <w:pPr>
              <w:rPr>
                <w:rFonts w:cs="Arial"/>
                <w:b/>
                <w:noProof/>
                <w:sz w:val="32"/>
                <w:szCs w:val="32"/>
                <w:lang w:val="de-CH"/>
              </w:rPr>
            </w:pPr>
            <w:r w:rsidRPr="005B3B0E">
              <w:rPr>
                <w:rFonts w:cs="Arial"/>
                <w:b/>
                <w:noProof/>
                <w:sz w:val="32"/>
                <w:szCs w:val="32"/>
                <w:lang w:val="de-CH"/>
              </w:rPr>
              <w:t>Geschichte</w:t>
            </w:r>
            <w:r w:rsidR="005B3B0E">
              <w:rPr>
                <w:rFonts w:cs="Arial"/>
                <w:b/>
                <w:noProof/>
                <w:sz w:val="32"/>
                <w:szCs w:val="32"/>
                <w:lang w:val="de-CH"/>
              </w:rPr>
              <w:t>n</w:t>
            </w:r>
            <w:r w:rsidRPr="005B3B0E">
              <w:rPr>
                <w:rFonts w:cs="Arial"/>
                <w:b/>
                <w:noProof/>
                <w:sz w:val="32"/>
                <w:szCs w:val="32"/>
                <w:lang w:val="de-CH"/>
              </w:rPr>
              <w:t xml:space="preserve"> hören</w:t>
            </w:r>
          </w:p>
        </w:tc>
      </w:tr>
      <w:tr w:rsidR="002975B6" w:rsidRPr="002975B6" w:rsidTr="0037045B">
        <w:trPr>
          <w:trHeight w:val="531"/>
        </w:trPr>
        <w:tc>
          <w:tcPr>
            <w:tcW w:w="836" w:type="dxa"/>
            <w:shd w:val="clear" w:color="auto" w:fill="auto"/>
            <w:vAlign w:val="center"/>
          </w:tcPr>
          <w:p w:rsidR="002975B6" w:rsidRPr="002975B6" w:rsidRDefault="00655FAE" w:rsidP="002975B6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975B6" w:rsidRPr="002975B6" w:rsidRDefault="00EF560F" w:rsidP="00E9523F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Hörbuch (20</w:t>
            </w:r>
            <w:r w:rsidR="00EA0BB7">
              <w:rPr>
                <w:rFonts w:ascii="Cambria" w:hAnsi="Cambria" w:cs="Arial"/>
                <w:sz w:val="28"/>
              </w:rPr>
              <w:t>’)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:rsidR="002534F2" w:rsidRDefault="005B3B0E" w:rsidP="00E9523F">
            <w:pPr>
              <w:numPr>
                <w:ilvl w:val="0"/>
                <w:numId w:val="6"/>
              </w:numPr>
              <w:ind w:left="283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Hörverständnis</w:t>
            </w:r>
            <w:r w:rsidR="00733557">
              <w:rPr>
                <w:sz w:val="28"/>
                <w:szCs w:val="28"/>
              </w:rPr>
              <w:t xml:space="preserve"> fördern</w:t>
            </w:r>
          </w:p>
          <w:p w:rsidR="002975B6" w:rsidRPr="002534F2" w:rsidRDefault="00733557" w:rsidP="002534F2">
            <w:pPr>
              <w:numPr>
                <w:ilvl w:val="0"/>
                <w:numId w:val="6"/>
              </w:numPr>
              <w:ind w:left="283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Konzentrationsübungen</w:t>
            </w:r>
          </w:p>
          <w:p w:rsidR="00E8215F" w:rsidRDefault="00733557" w:rsidP="005436F9">
            <w:pPr>
              <w:numPr>
                <w:ilvl w:val="0"/>
                <w:numId w:val="6"/>
              </w:numPr>
              <w:ind w:left="283" w:hanging="142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Selbsteinschätzu</w:t>
            </w:r>
            <w:r w:rsidR="005436F9">
              <w:rPr>
                <w:rFonts w:cs="Arial"/>
                <w:sz w:val="28"/>
              </w:rPr>
              <w:t>n</w:t>
            </w:r>
            <w:r>
              <w:rPr>
                <w:rFonts w:cs="Arial"/>
                <w:sz w:val="28"/>
              </w:rPr>
              <w:t>g Hörverstehen</w:t>
            </w:r>
          </w:p>
          <w:p w:rsidR="002534F2" w:rsidRDefault="002534F2" w:rsidP="005436F9">
            <w:pPr>
              <w:numPr>
                <w:ilvl w:val="0"/>
                <w:numId w:val="6"/>
              </w:numPr>
              <w:ind w:left="283" w:hanging="142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 xml:space="preserve">Steckbrief </w:t>
            </w:r>
            <w:proofErr w:type="gramStart"/>
            <w:r>
              <w:rPr>
                <w:rFonts w:cs="Arial"/>
                <w:sz w:val="28"/>
              </w:rPr>
              <w:t>zum Basilisk</w:t>
            </w:r>
            <w:proofErr w:type="gramEnd"/>
            <w:r w:rsidR="00733557">
              <w:rPr>
                <w:rFonts w:cs="Arial"/>
                <w:sz w:val="28"/>
              </w:rPr>
              <w:t xml:space="preserve"> (Text und Zeichnung)</w:t>
            </w:r>
          </w:p>
          <w:p w:rsidR="00733557" w:rsidRPr="002975B6" w:rsidRDefault="00733557" w:rsidP="005436F9">
            <w:pPr>
              <w:numPr>
                <w:ilvl w:val="0"/>
                <w:numId w:val="6"/>
              </w:numPr>
              <w:ind w:left="283" w:hanging="142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Option Beurteilung Wörterturm</w:t>
            </w:r>
          </w:p>
        </w:tc>
      </w:tr>
      <w:tr w:rsidR="002975B6" w:rsidRPr="002975B6" w:rsidTr="0037045B">
        <w:trPr>
          <w:trHeight w:val="531"/>
        </w:trPr>
        <w:tc>
          <w:tcPr>
            <w:tcW w:w="836" w:type="dxa"/>
            <w:shd w:val="clear" w:color="auto" w:fill="auto"/>
            <w:vAlign w:val="center"/>
          </w:tcPr>
          <w:p w:rsidR="002975B6" w:rsidRPr="002975B6" w:rsidRDefault="00655FAE" w:rsidP="002975B6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975B6" w:rsidRDefault="00011798" w:rsidP="00E9523F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Wörterturm</w:t>
            </w:r>
            <w:r w:rsidR="00EA0BB7">
              <w:rPr>
                <w:rFonts w:ascii="Cambria" w:hAnsi="Cambria" w:cs="Arial"/>
                <w:sz w:val="28"/>
              </w:rPr>
              <w:t xml:space="preserve"> (2x 15’)</w:t>
            </w: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2975B6" w:rsidRDefault="002975B6" w:rsidP="002975B6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2975B6" w:rsidRPr="002975B6" w:rsidTr="0037045B">
        <w:trPr>
          <w:trHeight w:val="532"/>
        </w:trPr>
        <w:tc>
          <w:tcPr>
            <w:tcW w:w="836" w:type="dxa"/>
            <w:shd w:val="clear" w:color="auto" w:fill="auto"/>
            <w:vAlign w:val="center"/>
          </w:tcPr>
          <w:p w:rsidR="002975B6" w:rsidRDefault="00655FAE" w:rsidP="002975B6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975B6" w:rsidRDefault="006C41B0" w:rsidP="002975B6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Logbuch Hören</w:t>
            </w:r>
            <w:r w:rsidR="00EA0BB7">
              <w:rPr>
                <w:rFonts w:ascii="Cambria" w:hAnsi="Cambria" w:cs="Arial"/>
                <w:sz w:val="28"/>
              </w:rPr>
              <w:t xml:space="preserve"> (10’)</w:t>
            </w: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2975B6" w:rsidRDefault="002975B6" w:rsidP="002975B6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2975B6" w:rsidRPr="002975B6" w:rsidTr="0037045B">
        <w:trPr>
          <w:trHeight w:val="531"/>
        </w:trPr>
        <w:tc>
          <w:tcPr>
            <w:tcW w:w="836" w:type="dxa"/>
            <w:shd w:val="clear" w:color="auto" w:fill="auto"/>
            <w:vAlign w:val="center"/>
          </w:tcPr>
          <w:p w:rsidR="002975B6" w:rsidRDefault="00655FAE" w:rsidP="002975B6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975B6" w:rsidRDefault="006C41B0" w:rsidP="002975B6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Hauptfiguren</w:t>
            </w:r>
            <w:r w:rsidR="00EA0BB7">
              <w:rPr>
                <w:rFonts w:ascii="Cambria" w:hAnsi="Cambria" w:cs="Arial"/>
                <w:sz w:val="28"/>
              </w:rPr>
              <w:t xml:space="preserve"> (20’)</w:t>
            </w: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2975B6" w:rsidRDefault="002975B6" w:rsidP="002975B6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4A4B88" w:rsidRPr="002975B6" w:rsidTr="0037045B">
        <w:trPr>
          <w:trHeight w:val="938"/>
        </w:trPr>
        <w:tc>
          <w:tcPr>
            <w:tcW w:w="836" w:type="dxa"/>
            <w:shd w:val="clear" w:color="auto" w:fill="auto"/>
            <w:vAlign w:val="center"/>
          </w:tcPr>
          <w:p w:rsidR="004A4B88" w:rsidRPr="00C22D0F" w:rsidRDefault="004A4B88" w:rsidP="009E4569">
            <w:pPr>
              <w:pStyle w:val="Kopfze"/>
              <w:spacing w:line="264" w:lineRule="auto"/>
              <w:rPr>
                <w:rFonts w:ascii="Cambria" w:hAnsi="Cambria"/>
                <w:sz w:val="28"/>
                <w:highlight w:val="yellow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:rsidR="004A4B88" w:rsidRPr="00655FAE" w:rsidRDefault="005227E9" w:rsidP="00733557">
            <w:pPr>
              <w:pStyle w:val="Kopfze"/>
              <w:spacing w:line="264" w:lineRule="auto"/>
              <w:jc w:val="left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4A4B88" w:rsidRPr="00733557" w:rsidRDefault="005227E9" w:rsidP="00733557">
            <w:pPr>
              <w:rPr>
                <w:sz w:val="28"/>
                <w:szCs w:val="28"/>
              </w:rPr>
            </w:pPr>
            <w:r>
              <w:rPr>
                <w:sz w:val="22"/>
              </w:rPr>
              <w:t xml:space="preserve">  </w:t>
            </w:r>
            <w:r w:rsidR="00733557" w:rsidRPr="00733557">
              <w:rPr>
                <w:sz w:val="28"/>
                <w:szCs w:val="28"/>
              </w:rPr>
              <w:t>Rückmeldung für alle SuS im Logbuch.</w:t>
            </w:r>
          </w:p>
        </w:tc>
      </w:tr>
      <w:tr w:rsidR="00BD60F9" w:rsidRPr="002975B6" w:rsidTr="00761919">
        <w:trPr>
          <w:trHeight w:val="133"/>
        </w:trPr>
        <w:tc>
          <w:tcPr>
            <w:tcW w:w="9766" w:type="dxa"/>
            <w:gridSpan w:val="3"/>
            <w:shd w:val="clear" w:color="auto" w:fill="D9D9D9"/>
            <w:vAlign w:val="center"/>
          </w:tcPr>
          <w:p w:rsidR="00BD60F9" w:rsidRPr="005B3B0E" w:rsidRDefault="005B3B0E" w:rsidP="00991C0D">
            <w:pPr>
              <w:rPr>
                <w:rFonts w:cs="Arial"/>
                <w:sz w:val="32"/>
                <w:szCs w:val="32"/>
              </w:rPr>
            </w:pPr>
            <w:r>
              <w:rPr>
                <w:rFonts w:cs="Arial"/>
                <w:b/>
                <w:noProof/>
                <w:sz w:val="32"/>
                <w:szCs w:val="32"/>
                <w:lang w:val="de-CH"/>
              </w:rPr>
              <w:t>Geschichten</w:t>
            </w:r>
            <w:r w:rsidR="00921764" w:rsidRPr="005B3B0E">
              <w:rPr>
                <w:rFonts w:cs="Arial"/>
                <w:b/>
                <w:noProof/>
                <w:sz w:val="32"/>
                <w:szCs w:val="32"/>
                <w:lang w:val="de-CH"/>
              </w:rPr>
              <w:t xml:space="preserve"> lesen</w:t>
            </w:r>
          </w:p>
        </w:tc>
      </w:tr>
      <w:tr w:rsidR="00BD60F9" w:rsidRPr="002975B6" w:rsidTr="00731D35">
        <w:trPr>
          <w:trHeight w:val="395"/>
        </w:trPr>
        <w:tc>
          <w:tcPr>
            <w:tcW w:w="836" w:type="dxa"/>
            <w:shd w:val="clear" w:color="auto" w:fill="auto"/>
            <w:vAlign w:val="center"/>
          </w:tcPr>
          <w:p w:rsidR="00BD60F9" w:rsidRDefault="009E4569" w:rsidP="002975B6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D60F9" w:rsidRDefault="00EA0BB7" w:rsidP="002975B6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M</w:t>
            </w:r>
            <w:r w:rsidR="00BD60F9">
              <w:rPr>
                <w:rFonts w:ascii="Cambria" w:hAnsi="Cambria" w:cs="Arial"/>
                <w:sz w:val="28"/>
              </w:rPr>
              <w:t>ausetot</w:t>
            </w:r>
            <w:r>
              <w:rPr>
                <w:rFonts w:ascii="Cambria" w:hAnsi="Cambria" w:cs="Arial"/>
                <w:sz w:val="28"/>
              </w:rPr>
              <w:t xml:space="preserve"> (20’)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:rsidR="004A4B88" w:rsidRPr="002534F2" w:rsidRDefault="005B3B0E" w:rsidP="004A4B88">
            <w:pPr>
              <w:numPr>
                <w:ilvl w:val="0"/>
                <w:numId w:val="6"/>
              </w:numPr>
              <w:ind w:left="283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Leseverständnis</w:t>
            </w:r>
            <w:r w:rsidR="00733557">
              <w:rPr>
                <w:sz w:val="28"/>
                <w:szCs w:val="28"/>
              </w:rPr>
              <w:t xml:space="preserve"> fördern</w:t>
            </w:r>
          </w:p>
          <w:p w:rsidR="004A4B88" w:rsidRPr="002534F2" w:rsidRDefault="00733557" w:rsidP="004A4B88">
            <w:pPr>
              <w:numPr>
                <w:ilvl w:val="0"/>
                <w:numId w:val="6"/>
              </w:numPr>
              <w:ind w:left="283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Leseflusstrainings</w:t>
            </w:r>
          </w:p>
          <w:p w:rsidR="004A4B88" w:rsidRPr="002534F2" w:rsidRDefault="00733557" w:rsidP="004A4B88">
            <w:pPr>
              <w:numPr>
                <w:ilvl w:val="0"/>
                <w:numId w:val="6"/>
              </w:numPr>
              <w:ind w:left="283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online</w:t>
            </w:r>
            <w:r w:rsidR="002534F2">
              <w:rPr>
                <w:sz w:val="28"/>
                <w:szCs w:val="28"/>
              </w:rPr>
              <w:t xml:space="preserve"> Grammatik</w:t>
            </w:r>
            <w:r>
              <w:rPr>
                <w:sz w:val="28"/>
                <w:szCs w:val="28"/>
              </w:rPr>
              <w:t>spiele</w:t>
            </w:r>
            <w:r w:rsidR="002534F2">
              <w:rPr>
                <w:sz w:val="28"/>
                <w:szCs w:val="28"/>
              </w:rPr>
              <w:t xml:space="preserve"> </w:t>
            </w:r>
            <w:r w:rsidR="00283000">
              <w:rPr>
                <w:sz w:val="28"/>
                <w:szCs w:val="28"/>
              </w:rPr>
              <w:t>(LRS)</w:t>
            </w:r>
          </w:p>
          <w:p w:rsidR="004A4B88" w:rsidRDefault="00733557" w:rsidP="005436F9">
            <w:pPr>
              <w:numPr>
                <w:ilvl w:val="0"/>
                <w:numId w:val="6"/>
              </w:numPr>
              <w:ind w:left="283" w:hanging="142"/>
            </w:pPr>
            <w:r>
              <w:rPr>
                <w:sz w:val="28"/>
                <w:szCs w:val="28"/>
              </w:rPr>
              <w:t>Selbsteinschätzu</w:t>
            </w:r>
            <w:r w:rsidR="005436F9" w:rsidRPr="002534F2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g Leseverstehen</w:t>
            </w:r>
          </w:p>
          <w:p w:rsidR="002534F2" w:rsidRDefault="002534F2" w:rsidP="00733557">
            <w:pPr>
              <w:numPr>
                <w:ilvl w:val="0"/>
                <w:numId w:val="6"/>
              </w:numPr>
              <w:ind w:left="283" w:hanging="142"/>
              <w:rPr>
                <w:sz w:val="28"/>
                <w:szCs w:val="28"/>
              </w:rPr>
            </w:pPr>
            <w:r w:rsidRPr="002534F2">
              <w:rPr>
                <w:sz w:val="28"/>
                <w:szCs w:val="28"/>
              </w:rPr>
              <w:t xml:space="preserve">Sprechstimme </w:t>
            </w:r>
            <w:r w:rsidR="00733557">
              <w:rPr>
                <w:sz w:val="28"/>
                <w:szCs w:val="28"/>
              </w:rPr>
              <w:t>Aufnahme</w:t>
            </w:r>
          </w:p>
          <w:p w:rsidR="00733557" w:rsidRDefault="00733557" w:rsidP="00733557">
            <w:pPr>
              <w:numPr>
                <w:ilvl w:val="0"/>
                <w:numId w:val="6"/>
              </w:numPr>
              <w:ind w:left="283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Option Beurteilung Vorlesen</w:t>
            </w:r>
          </w:p>
          <w:p w:rsidR="00733557" w:rsidRPr="002534F2" w:rsidRDefault="00733557" w:rsidP="00733557">
            <w:pPr>
              <w:rPr>
                <w:sz w:val="28"/>
                <w:szCs w:val="28"/>
              </w:rPr>
            </w:pPr>
          </w:p>
        </w:tc>
      </w:tr>
      <w:tr w:rsidR="00BD60F9" w:rsidRPr="002975B6" w:rsidTr="00731D35">
        <w:trPr>
          <w:trHeight w:val="395"/>
        </w:trPr>
        <w:tc>
          <w:tcPr>
            <w:tcW w:w="836" w:type="dxa"/>
            <w:shd w:val="clear" w:color="auto" w:fill="auto"/>
            <w:vAlign w:val="center"/>
          </w:tcPr>
          <w:p w:rsidR="00BD60F9" w:rsidRDefault="009E4569" w:rsidP="002975B6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6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D60F9" w:rsidRPr="005932AE" w:rsidRDefault="00863731" w:rsidP="002975B6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  <w:szCs w:val="28"/>
              </w:rPr>
            </w:pPr>
            <w:r w:rsidRPr="005932AE">
              <w:rPr>
                <w:rFonts w:ascii="Cambria" w:hAnsi="Cambria" w:cs="Arial"/>
                <w:sz w:val="28"/>
                <w:szCs w:val="28"/>
              </w:rPr>
              <w:t>Lesetraining</w:t>
            </w:r>
            <w:r w:rsidR="00EA0BB7">
              <w:rPr>
                <w:rFonts w:ascii="Cambria" w:hAnsi="Cambria" w:cs="Arial"/>
                <w:sz w:val="28"/>
                <w:szCs w:val="28"/>
              </w:rPr>
              <w:t xml:space="preserve"> (3x 45’)</w:t>
            </w: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BD60F9" w:rsidRDefault="00BD60F9" w:rsidP="002975B6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BD60F9" w:rsidRPr="002975B6" w:rsidTr="00731D35">
        <w:trPr>
          <w:trHeight w:val="395"/>
        </w:trPr>
        <w:tc>
          <w:tcPr>
            <w:tcW w:w="836" w:type="dxa"/>
            <w:shd w:val="clear" w:color="auto" w:fill="auto"/>
            <w:vAlign w:val="center"/>
          </w:tcPr>
          <w:p w:rsidR="00BD60F9" w:rsidRDefault="009E4569" w:rsidP="002975B6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7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925CB" w:rsidRPr="005932AE" w:rsidRDefault="00E925CB" w:rsidP="00E925CB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  <w:szCs w:val="28"/>
              </w:rPr>
            </w:pPr>
            <w:r w:rsidRPr="005932AE">
              <w:rPr>
                <w:rFonts w:ascii="Cambria" w:hAnsi="Cambria" w:cs="Arial"/>
                <w:sz w:val="28"/>
                <w:szCs w:val="28"/>
              </w:rPr>
              <w:t>Kreuzworträtsel Basilisk</w:t>
            </w:r>
            <w:r w:rsidR="00EA0BB7">
              <w:rPr>
                <w:rFonts w:ascii="Cambria" w:hAnsi="Cambria" w:cs="Arial"/>
                <w:sz w:val="28"/>
                <w:szCs w:val="28"/>
              </w:rPr>
              <w:t xml:space="preserve"> (12’)</w:t>
            </w: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BD60F9" w:rsidRDefault="00BD60F9" w:rsidP="002975B6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E925CB" w:rsidRPr="002975B6" w:rsidTr="00731D35">
        <w:trPr>
          <w:trHeight w:val="395"/>
        </w:trPr>
        <w:tc>
          <w:tcPr>
            <w:tcW w:w="836" w:type="dxa"/>
            <w:shd w:val="clear" w:color="auto" w:fill="auto"/>
            <w:vAlign w:val="center"/>
          </w:tcPr>
          <w:p w:rsidR="00E925CB" w:rsidRDefault="009E4569" w:rsidP="002975B6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8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925CB" w:rsidRPr="005932AE" w:rsidRDefault="00E925CB" w:rsidP="00E925CB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  <w:szCs w:val="28"/>
              </w:rPr>
            </w:pPr>
            <w:r w:rsidRPr="005932AE">
              <w:rPr>
                <w:rFonts w:ascii="Cambria" w:hAnsi="Cambria" w:cs="Arial"/>
                <w:sz w:val="28"/>
                <w:szCs w:val="28"/>
              </w:rPr>
              <w:t>Doppelwörter</w:t>
            </w:r>
            <w:r w:rsidR="00EA0BB7">
              <w:rPr>
                <w:rFonts w:ascii="Cambria" w:hAnsi="Cambria" w:cs="Arial"/>
                <w:sz w:val="28"/>
                <w:szCs w:val="28"/>
              </w:rPr>
              <w:t xml:space="preserve"> (10’)</w:t>
            </w:r>
            <w:r w:rsidR="00283000">
              <w:rPr>
                <w:rFonts w:ascii="Cambria" w:hAnsi="Cambria" w:cs="Arial"/>
                <w:sz w:val="28"/>
                <w:szCs w:val="28"/>
              </w:rPr>
              <w:t xml:space="preserve"> LRS</w:t>
            </w: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E925CB" w:rsidRDefault="00E925CB" w:rsidP="002975B6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5932AE" w:rsidRPr="002975B6" w:rsidTr="00731D35">
        <w:trPr>
          <w:trHeight w:val="395"/>
        </w:trPr>
        <w:tc>
          <w:tcPr>
            <w:tcW w:w="836" w:type="dxa"/>
            <w:shd w:val="clear" w:color="auto" w:fill="auto"/>
            <w:vAlign w:val="center"/>
          </w:tcPr>
          <w:p w:rsidR="005932AE" w:rsidRDefault="009E4569" w:rsidP="002975B6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9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32AE" w:rsidRPr="005932AE" w:rsidRDefault="005932AE" w:rsidP="00E925CB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  <w:szCs w:val="28"/>
              </w:rPr>
            </w:pPr>
            <w:r w:rsidRPr="005932AE">
              <w:rPr>
                <w:rFonts w:ascii="Cambria" w:hAnsi="Cambria" w:cs="Arial"/>
                <w:sz w:val="28"/>
                <w:szCs w:val="28"/>
              </w:rPr>
              <w:t>Pronomen</w:t>
            </w:r>
            <w:r w:rsidR="00EA0BB7">
              <w:rPr>
                <w:rFonts w:ascii="Cambria" w:hAnsi="Cambria" w:cs="Arial"/>
                <w:sz w:val="28"/>
                <w:szCs w:val="28"/>
              </w:rPr>
              <w:t xml:space="preserve"> (10’)</w:t>
            </w:r>
            <w:r w:rsidR="00283000">
              <w:rPr>
                <w:rFonts w:ascii="Cambria" w:hAnsi="Cambria" w:cs="Arial"/>
                <w:sz w:val="28"/>
                <w:szCs w:val="28"/>
              </w:rPr>
              <w:t xml:space="preserve"> LRS</w:t>
            </w: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5932AE" w:rsidRDefault="005932AE" w:rsidP="002975B6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5932AE" w:rsidRPr="002975B6" w:rsidTr="00731D35">
        <w:trPr>
          <w:trHeight w:val="395"/>
        </w:trPr>
        <w:tc>
          <w:tcPr>
            <w:tcW w:w="836" w:type="dxa"/>
            <w:shd w:val="clear" w:color="auto" w:fill="auto"/>
            <w:vAlign w:val="center"/>
          </w:tcPr>
          <w:p w:rsidR="005932AE" w:rsidRDefault="009E4569" w:rsidP="002975B6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10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932AE" w:rsidRPr="005932AE" w:rsidRDefault="005932AE" w:rsidP="00E925CB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Genau Lesen</w:t>
            </w:r>
            <w:r w:rsidR="00EA0BB7">
              <w:rPr>
                <w:rFonts w:ascii="Cambria" w:hAnsi="Cambria" w:cs="Arial"/>
                <w:sz w:val="28"/>
                <w:szCs w:val="28"/>
              </w:rPr>
              <w:t xml:space="preserve"> (2x 10’)</w:t>
            </w:r>
            <w:r w:rsidR="00283000">
              <w:rPr>
                <w:rFonts w:ascii="Cambria" w:hAnsi="Cambria" w:cs="Arial"/>
                <w:sz w:val="28"/>
                <w:szCs w:val="28"/>
              </w:rPr>
              <w:t xml:space="preserve"> LRS</w:t>
            </w: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5932AE" w:rsidRDefault="005932AE" w:rsidP="002975B6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BD60F9" w:rsidRPr="002975B6" w:rsidTr="00731D35">
        <w:trPr>
          <w:trHeight w:val="395"/>
        </w:trPr>
        <w:tc>
          <w:tcPr>
            <w:tcW w:w="836" w:type="dxa"/>
            <w:shd w:val="clear" w:color="auto" w:fill="auto"/>
            <w:vAlign w:val="center"/>
          </w:tcPr>
          <w:p w:rsidR="00BD60F9" w:rsidRDefault="009E4569" w:rsidP="002975B6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D60F9" w:rsidRPr="00321B40" w:rsidRDefault="00EA0BB7" w:rsidP="004A4B88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  <w:szCs w:val="28"/>
              </w:rPr>
            </w:pPr>
            <w:r>
              <w:rPr>
                <w:rFonts w:ascii="Cambria" w:hAnsi="Cambria" w:cs="Arial"/>
                <w:sz w:val="28"/>
                <w:szCs w:val="28"/>
              </w:rPr>
              <w:t>Logbuch Lesen +</w:t>
            </w:r>
            <w:r w:rsidR="00321B40" w:rsidRPr="00321B40">
              <w:rPr>
                <w:rFonts w:ascii="Cambria" w:hAnsi="Cambria" w:cs="Arial"/>
                <w:sz w:val="28"/>
                <w:szCs w:val="28"/>
              </w:rPr>
              <w:t xml:space="preserve"> Vorlesen</w:t>
            </w:r>
            <w:r>
              <w:rPr>
                <w:rFonts w:ascii="Cambria" w:hAnsi="Cambria" w:cs="Arial"/>
                <w:sz w:val="28"/>
                <w:szCs w:val="28"/>
              </w:rPr>
              <w:t xml:space="preserve"> (10’)</w:t>
            </w: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BD60F9" w:rsidRDefault="00BD60F9" w:rsidP="002975B6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BD60F9" w:rsidRPr="002975B6" w:rsidTr="00731D35">
        <w:trPr>
          <w:trHeight w:val="395"/>
        </w:trPr>
        <w:tc>
          <w:tcPr>
            <w:tcW w:w="836" w:type="dxa"/>
            <w:shd w:val="clear" w:color="auto" w:fill="auto"/>
            <w:vAlign w:val="center"/>
          </w:tcPr>
          <w:p w:rsidR="00BD60F9" w:rsidRDefault="009E4569" w:rsidP="002975B6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D60F9" w:rsidRDefault="00011798" w:rsidP="002975B6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Tonaufnahme</w:t>
            </w:r>
            <w:r w:rsidR="00EA0BB7">
              <w:rPr>
                <w:rFonts w:ascii="Cambria" w:hAnsi="Cambria" w:cs="Arial"/>
                <w:sz w:val="28"/>
              </w:rPr>
              <w:t xml:space="preserve"> (30’)</w:t>
            </w: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BD60F9" w:rsidRDefault="00BD60F9" w:rsidP="002975B6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4A4B88" w:rsidRPr="002975B6" w:rsidTr="00A80F31">
        <w:trPr>
          <w:trHeight w:val="723"/>
        </w:trPr>
        <w:tc>
          <w:tcPr>
            <w:tcW w:w="9766" w:type="dxa"/>
            <w:gridSpan w:val="3"/>
            <w:shd w:val="clear" w:color="auto" w:fill="auto"/>
            <w:vAlign w:val="center"/>
          </w:tcPr>
          <w:p w:rsidR="004A4B88" w:rsidRPr="002D4235" w:rsidRDefault="00283000" w:rsidP="0037045B">
            <w:pPr>
              <w:pStyle w:val="Kopfze"/>
              <w:ind w:left="978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/>
                <w:sz w:val="28"/>
                <w:szCs w:val="28"/>
              </w:rPr>
              <w:t>Einige Lesetrainings eignen sich speziell für leseschwache SuS (LRS).</w:t>
            </w:r>
          </w:p>
        </w:tc>
      </w:tr>
      <w:tr w:rsidR="00BD60F9" w:rsidRPr="002975B6" w:rsidTr="00761919">
        <w:trPr>
          <w:trHeight w:val="203"/>
        </w:trPr>
        <w:tc>
          <w:tcPr>
            <w:tcW w:w="9766" w:type="dxa"/>
            <w:gridSpan w:val="3"/>
            <w:shd w:val="clear" w:color="auto" w:fill="D9D9D9"/>
            <w:vAlign w:val="center"/>
          </w:tcPr>
          <w:p w:rsidR="00BD60F9" w:rsidRPr="00BD60F9" w:rsidRDefault="00921764" w:rsidP="00991C0D">
            <w:pPr>
              <w:rPr>
                <w:rFonts w:cs="Arial"/>
                <w:sz w:val="18"/>
              </w:rPr>
            </w:pPr>
            <w:r>
              <w:rPr>
                <w:rFonts w:cs="Arial"/>
                <w:b/>
                <w:noProof/>
                <w:sz w:val="32"/>
                <w:lang w:val="de-CH"/>
              </w:rPr>
              <w:t xml:space="preserve">Geschichten </w:t>
            </w:r>
            <w:r w:rsidR="00991C0D">
              <w:rPr>
                <w:rFonts w:cs="Arial"/>
                <w:b/>
                <w:noProof/>
                <w:sz w:val="32"/>
                <w:lang w:val="de-CH"/>
              </w:rPr>
              <w:t>schreiben</w:t>
            </w:r>
          </w:p>
        </w:tc>
      </w:tr>
      <w:tr w:rsidR="00F901DF" w:rsidRPr="002975B6" w:rsidTr="0037045B">
        <w:trPr>
          <w:trHeight w:val="982"/>
        </w:trPr>
        <w:tc>
          <w:tcPr>
            <w:tcW w:w="836" w:type="dxa"/>
            <w:shd w:val="clear" w:color="auto" w:fill="auto"/>
            <w:vAlign w:val="center"/>
          </w:tcPr>
          <w:p w:rsidR="00F901DF" w:rsidRDefault="0055230B" w:rsidP="002975B6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</w:t>
            </w:r>
            <w:r w:rsidR="009E4569">
              <w:rPr>
                <w:rFonts w:ascii="Cambria" w:hAnsi="Cambria"/>
                <w:sz w:val="28"/>
              </w:rPr>
              <w:t>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901DF" w:rsidRPr="004A4B88" w:rsidRDefault="005436F9" w:rsidP="005436F9">
            <w:pPr>
              <w:pStyle w:val="Kopfze"/>
              <w:spacing w:line="264" w:lineRule="auto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 xml:space="preserve">  </w:t>
            </w:r>
            <w:r w:rsidR="00EA0BB7">
              <w:rPr>
                <w:rFonts w:ascii="Cambria" w:hAnsi="Cambria" w:cs="Arial"/>
                <w:sz w:val="28"/>
              </w:rPr>
              <w:t>Parallel-Geschichte (2x 45’)</w:t>
            </w:r>
            <w:r w:rsidR="00F901DF" w:rsidRPr="004A4B88">
              <w:rPr>
                <w:rFonts w:ascii="Cambria" w:hAnsi="Cambria" w:cs="Arial"/>
                <w:sz w:val="28"/>
              </w:rPr>
              <w:t xml:space="preserve"> 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:rsidR="005B3B0E" w:rsidRPr="005B3B0E" w:rsidRDefault="00733557" w:rsidP="004A4B88">
            <w:pPr>
              <w:numPr>
                <w:ilvl w:val="0"/>
                <w:numId w:val="6"/>
              </w:numPr>
              <w:ind w:left="283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Schreibkompetenzen fördern</w:t>
            </w:r>
          </w:p>
          <w:p w:rsidR="004A4B88" w:rsidRPr="005B3B0E" w:rsidRDefault="00733557" w:rsidP="004A4B88">
            <w:pPr>
              <w:numPr>
                <w:ilvl w:val="0"/>
                <w:numId w:val="6"/>
              </w:numPr>
              <w:ind w:left="283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Struktur und Text</w:t>
            </w:r>
            <w:r w:rsidRPr="005B3B0E">
              <w:rPr>
                <w:sz w:val="28"/>
                <w:szCs w:val="28"/>
              </w:rPr>
              <w:t xml:space="preserve"> </w:t>
            </w:r>
            <w:r w:rsidR="005B3B0E">
              <w:rPr>
                <w:sz w:val="28"/>
                <w:szCs w:val="28"/>
              </w:rPr>
              <w:t>plane</w:t>
            </w:r>
            <w:r>
              <w:rPr>
                <w:sz w:val="28"/>
                <w:szCs w:val="28"/>
              </w:rPr>
              <w:t>n</w:t>
            </w:r>
            <w:r w:rsidR="005B3B0E">
              <w:rPr>
                <w:sz w:val="28"/>
                <w:szCs w:val="28"/>
              </w:rPr>
              <w:t xml:space="preserve"> und schreibe</w:t>
            </w:r>
            <w:r>
              <w:rPr>
                <w:sz w:val="28"/>
                <w:szCs w:val="28"/>
              </w:rPr>
              <w:t>n, Parallelgeschichte</w:t>
            </w:r>
          </w:p>
          <w:p w:rsidR="004A4B88" w:rsidRPr="005B3B0E" w:rsidRDefault="00733557" w:rsidP="004A4B88">
            <w:pPr>
              <w:numPr>
                <w:ilvl w:val="0"/>
                <w:numId w:val="6"/>
              </w:numPr>
              <w:ind w:left="283" w:hanging="14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Texte</w:t>
            </w:r>
            <w:r w:rsidR="004A4B88" w:rsidRPr="005B3B0E">
              <w:rPr>
                <w:sz w:val="28"/>
                <w:szCs w:val="28"/>
              </w:rPr>
              <w:t xml:space="preserve"> überarbeiten</w:t>
            </w:r>
            <w:r>
              <w:rPr>
                <w:sz w:val="28"/>
                <w:szCs w:val="28"/>
              </w:rPr>
              <w:t xml:space="preserve"> zu Zweit</w:t>
            </w:r>
          </w:p>
          <w:p w:rsidR="00AA5AE4" w:rsidRPr="00733557" w:rsidRDefault="00733557" w:rsidP="004A4B88">
            <w:pPr>
              <w:numPr>
                <w:ilvl w:val="0"/>
                <w:numId w:val="6"/>
              </w:numPr>
              <w:ind w:left="283" w:hanging="142"/>
              <w:rPr>
                <w:rFonts w:cs="Arial"/>
                <w:sz w:val="28"/>
              </w:rPr>
            </w:pPr>
            <w:r>
              <w:rPr>
                <w:sz w:val="28"/>
                <w:szCs w:val="28"/>
              </w:rPr>
              <w:t>Selbsteinschätzu</w:t>
            </w:r>
            <w:r w:rsidR="00321B40" w:rsidRPr="005B3B0E">
              <w:rPr>
                <w:sz w:val="28"/>
                <w:szCs w:val="28"/>
              </w:rPr>
              <w:t>n</w:t>
            </w:r>
            <w:r>
              <w:rPr>
                <w:sz w:val="28"/>
                <w:szCs w:val="28"/>
              </w:rPr>
              <w:t>g Schreiben</w:t>
            </w:r>
          </w:p>
          <w:p w:rsidR="00733557" w:rsidRDefault="00733557" w:rsidP="004A4B88">
            <w:pPr>
              <w:numPr>
                <w:ilvl w:val="0"/>
                <w:numId w:val="6"/>
              </w:numPr>
              <w:ind w:left="283" w:hanging="142"/>
              <w:rPr>
                <w:rFonts w:cs="Arial"/>
                <w:sz w:val="28"/>
              </w:rPr>
            </w:pPr>
            <w:r>
              <w:rPr>
                <w:sz w:val="28"/>
                <w:szCs w:val="28"/>
              </w:rPr>
              <w:t>Option Beurteilung Schreiben</w:t>
            </w:r>
          </w:p>
        </w:tc>
      </w:tr>
      <w:tr w:rsidR="00F901DF" w:rsidRPr="002975B6" w:rsidTr="0037045B">
        <w:trPr>
          <w:trHeight w:val="982"/>
        </w:trPr>
        <w:tc>
          <w:tcPr>
            <w:tcW w:w="836" w:type="dxa"/>
            <w:shd w:val="clear" w:color="auto" w:fill="auto"/>
            <w:vAlign w:val="center"/>
          </w:tcPr>
          <w:p w:rsidR="00F901DF" w:rsidRDefault="009E4569" w:rsidP="002975B6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901DF" w:rsidRPr="004A4B88" w:rsidRDefault="00437348" w:rsidP="00437348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 w:rsidRPr="004A4B88">
              <w:rPr>
                <w:rFonts w:ascii="Cambria" w:hAnsi="Cambria" w:cs="Arial"/>
                <w:sz w:val="28"/>
              </w:rPr>
              <w:t>Text-Check</w:t>
            </w:r>
            <w:r w:rsidR="00EA0BB7">
              <w:rPr>
                <w:rFonts w:ascii="Cambria" w:hAnsi="Cambria" w:cs="Arial"/>
                <w:sz w:val="28"/>
              </w:rPr>
              <w:t xml:space="preserve"> (2x 30’)</w:t>
            </w: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F901DF" w:rsidRDefault="00F901DF" w:rsidP="002975B6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F901DF" w:rsidRPr="002975B6" w:rsidTr="0037045B">
        <w:trPr>
          <w:trHeight w:val="982"/>
        </w:trPr>
        <w:tc>
          <w:tcPr>
            <w:tcW w:w="836" w:type="dxa"/>
            <w:shd w:val="clear" w:color="auto" w:fill="auto"/>
            <w:vAlign w:val="center"/>
          </w:tcPr>
          <w:p w:rsidR="00F901DF" w:rsidRDefault="009E4569" w:rsidP="005E7CCB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15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901DF" w:rsidRPr="004A4B88" w:rsidRDefault="00321B40" w:rsidP="005E7CCB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Logbuch Schreiben</w:t>
            </w:r>
            <w:r w:rsidR="00EA0BB7">
              <w:rPr>
                <w:rFonts w:ascii="Cambria" w:hAnsi="Cambria" w:cs="Arial"/>
                <w:sz w:val="28"/>
              </w:rPr>
              <w:t xml:space="preserve"> (10’)</w:t>
            </w: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F901DF" w:rsidRDefault="00F901DF" w:rsidP="002975B6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4A4B88" w:rsidRPr="002975B6" w:rsidTr="004A4B88">
        <w:trPr>
          <w:trHeight w:val="594"/>
        </w:trPr>
        <w:tc>
          <w:tcPr>
            <w:tcW w:w="9766" w:type="dxa"/>
            <w:gridSpan w:val="3"/>
            <w:shd w:val="clear" w:color="auto" w:fill="auto"/>
            <w:vAlign w:val="center"/>
          </w:tcPr>
          <w:p w:rsidR="004A4B88" w:rsidRPr="002D4235" w:rsidRDefault="002302E9" w:rsidP="00283000">
            <w:pPr>
              <w:pStyle w:val="Kopfze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</w:rPr>
              <w:t xml:space="preserve">                   </w:t>
            </w:r>
            <w:r w:rsidR="00283000">
              <w:rPr>
                <w:rFonts w:ascii="Cambria" w:hAnsi="Cambria"/>
                <w:sz w:val="28"/>
                <w:szCs w:val="28"/>
              </w:rPr>
              <w:t>Für leseschwache SuS eignet sich Aufgabe 4 als Schreibauftrag.</w:t>
            </w:r>
          </w:p>
        </w:tc>
      </w:tr>
      <w:tr w:rsidR="002302E9" w:rsidRPr="002975B6" w:rsidTr="004A4B88">
        <w:trPr>
          <w:trHeight w:val="594"/>
        </w:trPr>
        <w:tc>
          <w:tcPr>
            <w:tcW w:w="9766" w:type="dxa"/>
            <w:gridSpan w:val="3"/>
            <w:shd w:val="clear" w:color="auto" w:fill="auto"/>
            <w:vAlign w:val="center"/>
          </w:tcPr>
          <w:p w:rsidR="002302E9" w:rsidRDefault="002302E9" w:rsidP="00655FAE">
            <w:pPr>
              <w:pStyle w:val="Kopfze"/>
              <w:jc w:val="left"/>
              <w:rPr>
                <w:rFonts w:ascii="Cambria" w:hAnsi="Cambria" w:cs="Arial"/>
              </w:rPr>
            </w:pPr>
          </w:p>
          <w:p w:rsidR="006F4AA9" w:rsidRPr="000E394C" w:rsidRDefault="00240696" w:rsidP="00655FAE">
            <w:pPr>
              <w:pStyle w:val="Kopfze"/>
              <w:jc w:val="left"/>
              <w:rPr>
                <w:rFonts w:ascii="Cambria" w:hAnsi="Cambria" w:cs="Arial"/>
                <w:sz w:val="28"/>
                <w:szCs w:val="28"/>
              </w:rPr>
            </w:pPr>
            <w:r w:rsidRPr="000E394C">
              <w:rPr>
                <w:rFonts w:ascii="Cambria" w:hAnsi="Cambria" w:cs="Arial"/>
                <w:sz w:val="28"/>
                <w:szCs w:val="28"/>
              </w:rPr>
              <w:t>Auf den folgenden Seiten wird die Lernwegspurensicherung zu allen Aufgaben aufgelistet. Die Lernzielkontrollen und die Lernresultate</w:t>
            </w:r>
            <w:r w:rsidR="000E394C" w:rsidRPr="000E394C">
              <w:rPr>
                <w:rFonts w:ascii="Cambria" w:hAnsi="Cambria" w:cs="Arial"/>
                <w:sz w:val="28"/>
                <w:szCs w:val="28"/>
              </w:rPr>
              <w:t>,</w:t>
            </w:r>
            <w:r w:rsidRPr="000E394C">
              <w:rPr>
                <w:rFonts w:ascii="Cambria" w:hAnsi="Cambria" w:cs="Arial"/>
                <w:sz w:val="28"/>
                <w:szCs w:val="28"/>
              </w:rPr>
              <w:t xml:space="preserve"> die an die Lehrperson weitergeleitet werden</w:t>
            </w:r>
            <w:r w:rsidR="00EA0BB7">
              <w:rPr>
                <w:rFonts w:ascii="Cambria" w:hAnsi="Cambria" w:cs="Arial"/>
                <w:sz w:val="28"/>
                <w:szCs w:val="28"/>
              </w:rPr>
              <w:t xml:space="preserve"> sollen</w:t>
            </w:r>
            <w:r w:rsidR="000E394C" w:rsidRPr="000E394C">
              <w:rPr>
                <w:rFonts w:ascii="Cambria" w:hAnsi="Cambria" w:cs="Arial"/>
                <w:sz w:val="28"/>
                <w:szCs w:val="28"/>
              </w:rPr>
              <w:t>,</w:t>
            </w:r>
            <w:r w:rsidRPr="000E394C">
              <w:rPr>
                <w:rFonts w:ascii="Cambria" w:hAnsi="Cambria" w:cs="Arial"/>
                <w:sz w:val="28"/>
                <w:szCs w:val="28"/>
              </w:rPr>
              <w:t xml:space="preserve"> sind gelb markiert. </w:t>
            </w:r>
          </w:p>
          <w:p w:rsidR="006F4AA9" w:rsidRPr="000E394C" w:rsidRDefault="000E394C" w:rsidP="00655FAE">
            <w:pPr>
              <w:pStyle w:val="Kopfze"/>
              <w:jc w:val="left"/>
              <w:rPr>
                <w:rFonts w:ascii="Cambria" w:hAnsi="Cambria" w:cs="Arial"/>
                <w:sz w:val="28"/>
                <w:szCs w:val="28"/>
              </w:rPr>
            </w:pPr>
            <w:r w:rsidRPr="000E394C">
              <w:rPr>
                <w:rFonts w:ascii="Cambria" w:hAnsi="Cambria" w:cs="Arial"/>
                <w:sz w:val="28"/>
                <w:szCs w:val="28"/>
              </w:rPr>
              <w:t xml:space="preserve">Die Arbeit mit dem Logbuch dient der förderorientierten Beurteilung, mehr dazu im Dokument „BG_Einsatz_Logbuch“ im Ordner </w:t>
            </w:r>
            <w:r w:rsidR="00EA0BB7">
              <w:rPr>
                <w:rFonts w:ascii="Cambria" w:hAnsi="Cambria" w:cs="Arial"/>
                <w:sz w:val="28"/>
                <w:szCs w:val="28"/>
              </w:rPr>
              <w:t>„</w:t>
            </w:r>
            <w:r w:rsidRPr="000E394C">
              <w:rPr>
                <w:rFonts w:ascii="Cambria" w:hAnsi="Cambria" w:cs="Arial"/>
                <w:sz w:val="28"/>
                <w:szCs w:val="28"/>
              </w:rPr>
              <w:t>Lehrperson Basilisk</w:t>
            </w:r>
            <w:r w:rsidR="00EA0BB7">
              <w:rPr>
                <w:rFonts w:ascii="Cambria" w:hAnsi="Cambria" w:cs="Arial"/>
                <w:sz w:val="28"/>
                <w:szCs w:val="28"/>
              </w:rPr>
              <w:t>“ oder hier:</w:t>
            </w:r>
          </w:p>
          <w:p w:rsidR="00EA0BB7" w:rsidRDefault="00EA0BB7" w:rsidP="00655FAE">
            <w:pPr>
              <w:pStyle w:val="Kopfze"/>
              <w:jc w:val="left"/>
              <w:rPr>
                <w:rFonts w:ascii="Cambria" w:hAnsi="Cambria" w:cs="Arial"/>
              </w:rPr>
            </w:pPr>
            <w:hyperlink r:id="rId12" w:history="1">
              <w:r w:rsidRPr="00C72E1D">
                <w:rPr>
                  <w:rStyle w:val="Hyperlink"/>
                  <w:rFonts w:ascii="Cambria" w:hAnsi="Cambria" w:cs="Arial"/>
                </w:rPr>
                <w:t>https://www.bewegte-geschichten.ch/inhalte/beurteilen/223-beurteilen-und-foerdern-mit-dem-logbuch</w:t>
              </w:r>
            </w:hyperlink>
            <w:r>
              <w:rPr>
                <w:rFonts w:ascii="Cambria" w:hAnsi="Cambria" w:cs="Arial"/>
              </w:rPr>
              <w:t xml:space="preserve"> </w:t>
            </w:r>
          </w:p>
          <w:p w:rsidR="00EA0BB7" w:rsidRDefault="00EA0BB7" w:rsidP="00655FAE">
            <w:pPr>
              <w:pStyle w:val="Kopfze"/>
              <w:jc w:val="left"/>
              <w:rPr>
                <w:rFonts w:ascii="Cambria" w:hAnsi="Cambria" w:cs="Arial"/>
              </w:rPr>
            </w:pPr>
          </w:p>
        </w:tc>
      </w:tr>
    </w:tbl>
    <w:p w:rsidR="00C80EF8" w:rsidRPr="00F176B8" w:rsidRDefault="00C80EF8" w:rsidP="00C80EF8">
      <w:pPr>
        <w:rPr>
          <w:rFonts w:cs="Arial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1559"/>
        <w:gridCol w:w="5670"/>
      </w:tblGrid>
      <w:tr w:rsidR="00C80EF8" w:rsidRPr="00F176B8" w:rsidTr="0065121A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C80EF8" w:rsidRPr="00F176B8" w:rsidRDefault="00A01A2E" w:rsidP="0033150E">
            <w:pPr>
              <w:pStyle w:val="Kopfze"/>
              <w:spacing w:line="264" w:lineRule="auto"/>
              <w:rPr>
                <w:rFonts w:ascii="Cambria" w:hAnsi="Cambria" w:cs="Arial"/>
                <w:b/>
              </w:rPr>
            </w:pPr>
            <w:r w:rsidRPr="00F176B8"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0" t="0" r="0" b="0"/>
                  <wp:docPr id="1" name="Bild 1" descr="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ge_bez_rgb_50mm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C80EF8" w:rsidRPr="00F176B8" w:rsidRDefault="00C80EF8" w:rsidP="0065121A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F176B8">
              <w:rPr>
                <w:rFonts w:ascii="Cambria" w:hAnsi="Cambria" w:cs="Arial"/>
              </w:rPr>
              <w:t xml:space="preserve">Lesetagebuch </w:t>
            </w:r>
            <w:r w:rsidR="005231FC" w:rsidRPr="00F176B8">
              <w:rPr>
                <w:rFonts w:ascii="Cambria" w:hAnsi="Cambria" w:cs="Arial"/>
                <w:b/>
              </w:rPr>
              <w:t>der Basilisk</w:t>
            </w:r>
            <w:r w:rsidR="005231FC" w:rsidRPr="00F176B8">
              <w:rPr>
                <w:rFonts w:ascii="Cambria" w:hAnsi="Cambria" w:cs="Arial"/>
              </w:rPr>
              <w:t xml:space="preserve"> </w:t>
            </w:r>
            <w:r w:rsidRPr="00F176B8">
              <w:rPr>
                <w:rFonts w:ascii="Cambria" w:hAnsi="Cambria" w:cs="Arial"/>
              </w:rPr>
              <w:t>Auftrag 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C80EF8" w:rsidRPr="00F176B8" w:rsidRDefault="0033150E" w:rsidP="0033150E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Hörbuch – Der Basilisk</w:t>
            </w:r>
          </w:p>
        </w:tc>
      </w:tr>
    </w:tbl>
    <w:p w:rsidR="0033150E" w:rsidRDefault="0033150E" w:rsidP="0033150E">
      <w:pPr>
        <w:pStyle w:val="FarbigeListe-Akzent1"/>
        <w:tabs>
          <w:tab w:val="left" w:pos="1701"/>
        </w:tabs>
        <w:ind w:left="0"/>
        <w:rPr>
          <w:rFonts w:ascii="Cambria" w:eastAsia="Cambria" w:hAnsi="Cambria" w:cs="Arial"/>
        </w:rPr>
      </w:pPr>
    </w:p>
    <w:p w:rsidR="00C80EF8" w:rsidRPr="00733557" w:rsidRDefault="00A01A2E" w:rsidP="00733557">
      <w:pPr>
        <w:pStyle w:val="FarbigeListe-Akzent1"/>
        <w:tabs>
          <w:tab w:val="left" w:pos="1701"/>
        </w:tabs>
        <w:ind w:left="1700" w:hanging="1700"/>
        <w:rPr>
          <w:rFonts w:cs="Arial"/>
          <w:sz w:val="28"/>
        </w:rPr>
      </w:pP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2" name="Bild 2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80EF8" w:rsidRPr="00F176B8">
        <w:rPr>
          <w:rFonts w:cs="Arial"/>
          <w:noProof/>
          <w:lang w:val="de-CH"/>
        </w:rPr>
        <w:tab/>
      </w:r>
      <w:r w:rsidR="00863731" w:rsidRPr="006F4AA9">
        <w:rPr>
          <w:rFonts w:cs="Arial"/>
          <w:i/>
          <w:sz w:val="28"/>
          <w:highlight w:val="yellow"/>
        </w:rPr>
        <w:t>Notiere Deine Gedanken ins Notizheft</w:t>
      </w:r>
      <w:r w:rsidR="00863731" w:rsidRPr="00863731">
        <w:rPr>
          <w:rFonts w:cs="Arial"/>
          <w:i/>
          <w:sz w:val="28"/>
        </w:rPr>
        <w:t>:</w:t>
      </w:r>
      <w:r w:rsidR="002302E9">
        <w:rPr>
          <w:rFonts w:cs="Arial"/>
          <w:sz w:val="28"/>
        </w:rPr>
        <w:t xml:space="preserve"> </w:t>
      </w:r>
      <w:r w:rsidR="00B44789" w:rsidRPr="00F176B8">
        <w:rPr>
          <w:rFonts w:cs="Arial"/>
          <w:i/>
        </w:rPr>
        <w:t xml:space="preserve">Ich fand es </w:t>
      </w:r>
      <w:proofErr w:type="gramStart"/>
      <w:r w:rsidR="00B44789" w:rsidRPr="00F176B8">
        <w:rPr>
          <w:rFonts w:cs="Arial"/>
          <w:i/>
        </w:rPr>
        <w:t xml:space="preserve">lustig, </w:t>
      </w:r>
      <w:r w:rsidR="00D15B55" w:rsidRPr="00F176B8">
        <w:rPr>
          <w:rFonts w:cs="Arial"/>
          <w:i/>
        </w:rPr>
        <w:t xml:space="preserve"> als….</w:t>
      </w:r>
      <w:proofErr w:type="gramEnd"/>
      <w:r w:rsidR="00D15B55" w:rsidRPr="00F176B8">
        <w:rPr>
          <w:rFonts w:cs="Arial"/>
          <w:i/>
        </w:rPr>
        <w:br/>
        <w:t>Am besten hat mir gefallen, dass…</w:t>
      </w:r>
    </w:p>
    <w:p w:rsidR="000A255A" w:rsidRPr="00F176B8" w:rsidRDefault="000A255A" w:rsidP="00A53D3C">
      <w:pPr>
        <w:ind w:left="1701" w:right="709" w:hanging="2127"/>
        <w:rPr>
          <w:rFonts w:cs="Arial"/>
        </w:rPr>
      </w:pPr>
    </w:p>
    <w:p w:rsidR="00B44789" w:rsidRPr="00B44789" w:rsidRDefault="00A01A2E" w:rsidP="00A53D3C">
      <w:pPr>
        <w:ind w:left="1701" w:right="709" w:hanging="2127"/>
        <w:rPr>
          <w:rFonts w:cs="Arial"/>
        </w:rPr>
      </w:pPr>
      <w:r w:rsidRPr="00C80EF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3" name="Bild 3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80EF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4" name="Bild 4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44789" w:rsidRPr="0065121A">
        <w:rPr>
          <w:rFonts w:cs="Arial"/>
        </w:rPr>
        <w:tab/>
      </w:r>
      <w:r w:rsidR="00733557">
        <w:rPr>
          <w:rFonts w:cs="Arial"/>
          <w:sz w:val="28"/>
        </w:rPr>
        <w:t>Die</w:t>
      </w:r>
      <w:r w:rsidR="00417687">
        <w:rPr>
          <w:rFonts w:cs="Arial"/>
          <w:sz w:val="28"/>
        </w:rPr>
        <w:t xml:space="preserve"> </w:t>
      </w:r>
      <w:r w:rsidR="00417687" w:rsidRPr="00417687">
        <w:rPr>
          <w:rFonts w:cs="Arial"/>
          <w:sz w:val="28"/>
          <w:szCs w:val="28"/>
        </w:rPr>
        <w:t>Konzentrations</w:t>
      </w:r>
      <w:r w:rsidR="00417687">
        <w:rPr>
          <w:rFonts w:cs="Arial"/>
          <w:sz w:val="28"/>
        </w:rPr>
        <w:t xml:space="preserve">übungen </w:t>
      </w:r>
      <w:r w:rsidR="00733557">
        <w:rPr>
          <w:rFonts w:cs="Arial"/>
          <w:sz w:val="28"/>
        </w:rPr>
        <w:t>können in Zukunft auch im Unterricht eingesetzt werden.</w:t>
      </w:r>
    </w:p>
    <w:p w:rsidR="00B44789" w:rsidRPr="00B44789" w:rsidRDefault="00B44789" w:rsidP="00A53D3C">
      <w:pPr>
        <w:ind w:left="1701" w:right="709" w:hanging="2127"/>
        <w:rPr>
          <w:rFonts w:cs="Arial"/>
        </w:rPr>
      </w:pPr>
    </w:p>
    <w:p w:rsidR="005B3B0E" w:rsidRDefault="005B3B0E" w:rsidP="005B3B0E">
      <w:pPr>
        <w:spacing w:after="120"/>
        <w:ind w:right="709"/>
        <w:rPr>
          <w:rFonts w:cs="Arial"/>
          <w:sz w:val="28"/>
        </w:rPr>
      </w:pPr>
    </w:p>
    <w:tbl>
      <w:tblPr>
        <w:tblW w:w="9624" w:type="dxa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0"/>
        <w:gridCol w:w="1697"/>
        <w:gridCol w:w="5937"/>
      </w:tblGrid>
      <w:tr w:rsidR="00011798" w:rsidRPr="00F176B8" w:rsidTr="00011798">
        <w:trPr>
          <w:trHeight w:val="885"/>
        </w:trPr>
        <w:tc>
          <w:tcPr>
            <w:tcW w:w="1990" w:type="dxa"/>
            <w:shd w:val="clear" w:color="auto" w:fill="auto"/>
            <w:vAlign w:val="center"/>
          </w:tcPr>
          <w:p w:rsidR="00011798" w:rsidRPr="00F176B8" w:rsidRDefault="00A01A2E" w:rsidP="00011798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 w:rsidRPr="00F176B8"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0" t="0" r="0" b="0"/>
                  <wp:docPr id="5" name="Bild 5" descr="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bege_bez_rgb_50mm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7" w:type="dxa"/>
            <w:shd w:val="clear" w:color="auto" w:fill="auto"/>
            <w:vAlign w:val="bottom"/>
          </w:tcPr>
          <w:p w:rsidR="00011798" w:rsidRPr="00F176B8" w:rsidRDefault="00011798" w:rsidP="00011798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F176B8">
              <w:rPr>
                <w:rFonts w:ascii="Cambria" w:hAnsi="Cambria" w:cs="Arial"/>
              </w:rPr>
              <w:t xml:space="preserve">Lesetagebuch </w:t>
            </w:r>
            <w:r w:rsidRPr="00F176B8">
              <w:rPr>
                <w:rFonts w:ascii="Cambria" w:hAnsi="Cambria" w:cs="Arial"/>
                <w:b/>
              </w:rPr>
              <w:t>der Basilisk</w:t>
            </w:r>
            <w:r w:rsidRPr="00F176B8">
              <w:rPr>
                <w:rFonts w:ascii="Cambria" w:hAnsi="Cambria" w:cs="Arial"/>
              </w:rPr>
              <w:t xml:space="preserve"> Auftrag </w:t>
            </w:r>
            <w:r>
              <w:rPr>
                <w:rFonts w:ascii="Cambria" w:hAnsi="Cambria" w:cs="Arial"/>
              </w:rPr>
              <w:t>2</w:t>
            </w:r>
          </w:p>
        </w:tc>
        <w:tc>
          <w:tcPr>
            <w:tcW w:w="5937" w:type="dxa"/>
            <w:shd w:val="clear" w:color="auto" w:fill="auto"/>
            <w:vAlign w:val="center"/>
          </w:tcPr>
          <w:p w:rsidR="00011798" w:rsidRPr="00F176B8" w:rsidRDefault="00011798" w:rsidP="00011798">
            <w:pPr>
              <w:spacing w:line="360" w:lineRule="auto"/>
              <w:ind w:left="126" w:right="-426"/>
              <w:rPr>
                <w:sz w:val="34"/>
                <w:szCs w:val="34"/>
              </w:rPr>
            </w:pPr>
            <w:r>
              <w:rPr>
                <w:rFonts w:eastAsia="Times New Roman" w:cs="Arial"/>
                <w:b/>
                <w:sz w:val="34"/>
                <w:szCs w:val="34"/>
                <w:lang w:eastAsia="de-DE"/>
              </w:rPr>
              <w:t>Wörterturm</w:t>
            </w:r>
          </w:p>
        </w:tc>
      </w:tr>
    </w:tbl>
    <w:p w:rsidR="00011798" w:rsidRPr="00F176B8" w:rsidRDefault="00011798" w:rsidP="00011798">
      <w:pPr>
        <w:rPr>
          <w:rFonts w:cs="Arial"/>
        </w:rPr>
      </w:pPr>
    </w:p>
    <w:p w:rsidR="00011798" w:rsidRPr="00F176B8" w:rsidRDefault="00A01A2E" w:rsidP="00011798">
      <w:pPr>
        <w:pStyle w:val="FarbigeListe-Akzent1"/>
        <w:tabs>
          <w:tab w:val="left" w:pos="1701"/>
        </w:tabs>
        <w:ind w:left="1700" w:hanging="1700"/>
        <w:rPr>
          <w:rFonts w:cs="Arial"/>
          <w:sz w:val="28"/>
        </w:rPr>
      </w:pP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6" name="Bild 6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1798" w:rsidRPr="00F176B8">
        <w:rPr>
          <w:rFonts w:cs="Arial"/>
          <w:noProof/>
          <w:lang w:val="de-CH"/>
        </w:rPr>
        <w:tab/>
      </w:r>
      <w:r w:rsidR="00011798">
        <w:rPr>
          <w:rFonts w:cs="Arial"/>
          <w:noProof/>
          <w:lang w:val="de-CH"/>
        </w:rPr>
        <w:tab/>
      </w:r>
      <w:r w:rsidR="00733557" w:rsidRPr="006F4AA9">
        <w:rPr>
          <w:rFonts w:cs="Arial"/>
          <w:sz w:val="28"/>
          <w:highlight w:val="yellow"/>
        </w:rPr>
        <w:t>Schreibe die Zeilennummer vor jede Zeile des Wörterturms. Sende die Lösung Deiner Lehrperson.</w:t>
      </w:r>
    </w:p>
    <w:p w:rsidR="00011798" w:rsidRPr="00F176B8" w:rsidRDefault="00011798" w:rsidP="00011798">
      <w:pPr>
        <w:ind w:right="709"/>
        <w:rPr>
          <w:rFonts w:cs="Arial"/>
        </w:rPr>
      </w:pPr>
    </w:p>
    <w:p w:rsidR="00011798" w:rsidRDefault="00A01A2E" w:rsidP="002302E9">
      <w:pPr>
        <w:ind w:left="1701" w:right="709" w:hanging="2127"/>
        <w:rPr>
          <w:rFonts w:cs="Arial"/>
          <w:sz w:val="28"/>
          <w:szCs w:val="28"/>
        </w:rPr>
      </w:pP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7" name="Bild 7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8" name="Bild 8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1798" w:rsidRPr="00F176B8">
        <w:rPr>
          <w:rFonts w:cs="Arial"/>
        </w:rPr>
        <w:tab/>
      </w:r>
      <w:r w:rsidR="00733557" w:rsidRPr="00733557">
        <w:rPr>
          <w:rFonts w:cs="Arial"/>
          <w:sz w:val="28"/>
          <w:szCs w:val="28"/>
        </w:rPr>
        <w:t>Wörtertürme können im Unterricht auf vielf</w:t>
      </w:r>
      <w:r w:rsidR="00C67181">
        <w:rPr>
          <w:rFonts w:cs="Arial"/>
          <w:sz w:val="28"/>
          <w:szCs w:val="28"/>
        </w:rPr>
        <w:t>ältige Weise eingesetzt werden (</w:t>
      </w:r>
      <w:r w:rsidR="00733557" w:rsidRPr="00733557">
        <w:rPr>
          <w:rFonts w:cs="Arial"/>
          <w:sz w:val="28"/>
          <w:szCs w:val="28"/>
        </w:rPr>
        <w:t>Anweisungen, Arbeitsaufträge, Zusammenfassungen, Notizen, etc.</w:t>
      </w:r>
      <w:r w:rsidR="00C67181">
        <w:rPr>
          <w:rFonts w:cs="Arial"/>
          <w:sz w:val="28"/>
          <w:szCs w:val="28"/>
        </w:rPr>
        <w:t>). Mehr dazu:</w:t>
      </w:r>
    </w:p>
    <w:p w:rsidR="00C67181" w:rsidRPr="00F176B8" w:rsidRDefault="00C67181" w:rsidP="002302E9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  <w:szCs w:val="28"/>
        </w:rPr>
        <w:tab/>
      </w:r>
      <w:hyperlink r:id="rId14" w:history="1">
        <w:r w:rsidR="000E394C" w:rsidRPr="00C72E1D">
          <w:rPr>
            <w:rStyle w:val="Hyperlink"/>
            <w:rFonts w:cs="Arial"/>
            <w:sz w:val="28"/>
            <w:szCs w:val="28"/>
          </w:rPr>
          <w:t>https://www.bewegte-geschichten.ch/inhalte/beurteilen/224-planen-verstehen-und-beurteilen-mit-den-woertertuermen</w:t>
        </w:r>
      </w:hyperlink>
      <w:r w:rsidR="000E394C">
        <w:rPr>
          <w:rFonts w:cs="Arial"/>
          <w:sz w:val="28"/>
          <w:szCs w:val="28"/>
        </w:rPr>
        <w:t xml:space="preserve"> </w:t>
      </w:r>
    </w:p>
    <w:p w:rsidR="00D9551E" w:rsidRDefault="00D9551E" w:rsidP="00011798">
      <w:pPr>
        <w:spacing w:after="120"/>
        <w:ind w:right="709"/>
        <w:rPr>
          <w:rFonts w:cs="Arial"/>
        </w:rPr>
      </w:pPr>
    </w:p>
    <w:p w:rsidR="009E4569" w:rsidRPr="00F176B8" w:rsidRDefault="009E4569" w:rsidP="009E4569">
      <w:pPr>
        <w:rPr>
          <w:rFonts w:cs="Arial"/>
        </w:rPr>
      </w:pPr>
    </w:p>
    <w:p w:rsidR="009E4569" w:rsidRPr="00F176B8" w:rsidRDefault="009E4569" w:rsidP="009E4569">
      <w:pPr>
        <w:rPr>
          <w:rFonts w:cs="Arial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1559"/>
        <w:gridCol w:w="5670"/>
      </w:tblGrid>
      <w:tr w:rsidR="009E4569" w:rsidRPr="00F176B8" w:rsidTr="005227E9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9E4569" w:rsidRPr="00F176B8" w:rsidRDefault="00A01A2E" w:rsidP="005227E9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 w:rsidRPr="00F176B8"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0" t="0" r="0" b="0"/>
                  <wp:docPr id="9" name="Bild 9" descr="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ege_bez_rgb_50mm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9E4569" w:rsidRPr="00F176B8" w:rsidRDefault="009E4569" w:rsidP="005227E9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F176B8">
              <w:rPr>
                <w:rFonts w:ascii="Cambria" w:hAnsi="Cambria" w:cs="Arial"/>
              </w:rPr>
              <w:t xml:space="preserve">Lesetagebuch </w:t>
            </w:r>
            <w:r w:rsidRPr="00F176B8">
              <w:rPr>
                <w:rFonts w:ascii="Cambria" w:hAnsi="Cambria" w:cs="Arial"/>
                <w:b/>
              </w:rPr>
              <w:t>der Basilisk</w:t>
            </w:r>
            <w:r w:rsidRPr="00F176B8">
              <w:rPr>
                <w:rFonts w:ascii="Cambria" w:hAnsi="Cambria" w:cs="Arial"/>
              </w:rPr>
              <w:t xml:space="preserve"> Auftrag 3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9E4569" w:rsidRPr="00F176B8" w:rsidRDefault="009E4569" w:rsidP="005227E9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Logbuch Hören</w:t>
            </w:r>
          </w:p>
        </w:tc>
      </w:tr>
    </w:tbl>
    <w:p w:rsidR="009E4569" w:rsidRPr="00F176B8" w:rsidRDefault="009E4569" w:rsidP="009E4569">
      <w:pPr>
        <w:rPr>
          <w:rFonts w:cs="Arial"/>
          <w:sz w:val="10"/>
        </w:rPr>
      </w:pPr>
    </w:p>
    <w:p w:rsidR="00924507" w:rsidRDefault="00A01A2E" w:rsidP="009E4569">
      <w:pPr>
        <w:ind w:left="1701" w:right="709" w:hanging="2127"/>
        <w:rPr>
          <w:rFonts w:cs="Arial"/>
          <w:sz w:val="28"/>
        </w:rPr>
      </w:pP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10" name="Bild 10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4569" w:rsidRPr="00F176B8">
        <w:rPr>
          <w:rFonts w:cs="Arial"/>
          <w:noProof/>
          <w:lang w:val="de-CH"/>
        </w:rPr>
        <w:tab/>
      </w:r>
      <w:r w:rsidR="000E394C">
        <w:rPr>
          <w:rFonts w:cs="Arial"/>
          <w:sz w:val="28"/>
        </w:rPr>
        <w:t>Trage in der ersten Spalt</w:t>
      </w:r>
      <w:r w:rsidR="000E394C" w:rsidRPr="00F176B8">
        <w:rPr>
          <w:rFonts w:cs="Arial"/>
          <w:sz w:val="28"/>
        </w:rPr>
        <w:t>e</w:t>
      </w:r>
      <w:r w:rsidR="000E394C">
        <w:rPr>
          <w:rFonts w:cs="Arial"/>
          <w:sz w:val="28"/>
        </w:rPr>
        <w:t xml:space="preserve"> das heutige Datum ein und schätze Dich selbst entlang der Aufgaben links ein: </w:t>
      </w:r>
    </w:p>
    <w:p w:rsidR="009E4569" w:rsidRDefault="000E394C" w:rsidP="00924507">
      <w:p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Wie gut kannst Du gehörte Texte verstehen, ordnen und wiedergeben?</w:t>
      </w:r>
    </w:p>
    <w:p w:rsidR="00924507" w:rsidRPr="00F176B8" w:rsidRDefault="00924507" w:rsidP="00924507">
      <w:pPr>
        <w:ind w:left="1701" w:right="709"/>
        <w:rPr>
          <w:rFonts w:cs="Arial"/>
          <w:sz w:val="22"/>
        </w:rPr>
      </w:pPr>
    </w:p>
    <w:p w:rsidR="009E4569" w:rsidRPr="00F176B8" w:rsidRDefault="009E4569" w:rsidP="009E4569">
      <w:pPr>
        <w:ind w:left="1701" w:right="709" w:hanging="2127"/>
        <w:rPr>
          <w:rFonts w:cs="Arial"/>
          <w:sz w:val="10"/>
        </w:rPr>
      </w:pPr>
    </w:p>
    <w:p w:rsidR="00283000" w:rsidRDefault="00A01A2E" w:rsidP="000E394C">
      <w:pPr>
        <w:ind w:left="1701" w:right="-283" w:hanging="2127"/>
        <w:rPr>
          <w:rFonts w:cs="Arial"/>
          <w:noProof/>
          <w:sz w:val="28"/>
          <w:highlight w:val="yellow"/>
          <w:lang w:val="de-CH"/>
        </w:rPr>
      </w:pP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11" name="Bild 11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12" name="Bild 12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4569" w:rsidRPr="00F176B8">
        <w:rPr>
          <w:rFonts w:cs="Arial"/>
        </w:rPr>
        <w:tab/>
      </w:r>
      <w:r w:rsidR="000E394C" w:rsidRPr="006F4AA9">
        <w:rPr>
          <w:rFonts w:cs="Arial"/>
          <w:noProof/>
          <w:sz w:val="28"/>
          <w:highlight w:val="yellow"/>
          <w:lang w:val="de-CH"/>
        </w:rPr>
        <w:t xml:space="preserve">Notiere ins Feld in der Mitte 1-2 Ziele die du dir setzen magst. </w:t>
      </w:r>
    </w:p>
    <w:p w:rsidR="009E4569" w:rsidRDefault="000E394C" w:rsidP="00283000">
      <w:pPr>
        <w:ind w:left="1701" w:right="-283"/>
        <w:rPr>
          <w:rFonts w:cs="Arial"/>
        </w:rPr>
      </w:pPr>
      <w:r w:rsidRPr="006F4AA9">
        <w:rPr>
          <w:rFonts w:cs="Arial"/>
          <w:noProof/>
          <w:sz w:val="28"/>
          <w:highlight w:val="yellow"/>
          <w:lang w:val="de-CH"/>
        </w:rPr>
        <w:t>Sende das Dokument deiner Lehrperson.</w:t>
      </w:r>
    </w:p>
    <w:p w:rsidR="009E4569" w:rsidRDefault="009E4569" w:rsidP="00011798">
      <w:pPr>
        <w:spacing w:after="120"/>
        <w:ind w:right="709"/>
        <w:rPr>
          <w:rFonts w:cs="Arial"/>
        </w:rPr>
      </w:pPr>
    </w:p>
    <w:p w:rsidR="00D9551E" w:rsidRPr="00F176B8" w:rsidRDefault="00D9551E" w:rsidP="00D15B55">
      <w:pPr>
        <w:spacing w:after="120"/>
        <w:ind w:left="1985" w:right="709" w:hanging="1985"/>
        <w:rPr>
          <w:rFonts w:cs="Arial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1559"/>
        <w:gridCol w:w="5670"/>
      </w:tblGrid>
      <w:tr w:rsidR="00AB1DC1" w:rsidRPr="00F176B8" w:rsidTr="002A5BE3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AB1DC1" w:rsidRPr="00F176B8" w:rsidRDefault="00A01A2E" w:rsidP="002A5BE3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 w:rsidRPr="00F176B8">
              <w:rPr>
                <w:rFonts w:ascii="Cambria" w:hAnsi="Cambria"/>
                <w:noProof/>
              </w:rPr>
              <w:lastRenderedPageBreak/>
              <w:drawing>
                <wp:inline distT="0" distB="0" distL="0" distR="0">
                  <wp:extent cx="1130300" cy="571500"/>
                  <wp:effectExtent l="0" t="0" r="0" b="0"/>
                  <wp:docPr id="13" name="Bild 13" descr="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ege_bez_rgb_50mm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AB1DC1" w:rsidRPr="00F176B8" w:rsidRDefault="00AB1DC1" w:rsidP="002A5BE3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F176B8">
              <w:rPr>
                <w:rFonts w:ascii="Cambria" w:hAnsi="Cambria" w:cs="Arial"/>
              </w:rPr>
              <w:t xml:space="preserve">Lesetagebuch </w:t>
            </w:r>
            <w:r w:rsidR="005231FC" w:rsidRPr="00F176B8">
              <w:rPr>
                <w:rFonts w:ascii="Cambria" w:hAnsi="Cambria" w:cs="Arial"/>
                <w:b/>
              </w:rPr>
              <w:t>der Basilisk</w:t>
            </w:r>
            <w:r w:rsidR="005231FC" w:rsidRPr="00F176B8">
              <w:rPr>
                <w:rFonts w:ascii="Cambria" w:hAnsi="Cambria" w:cs="Arial"/>
              </w:rPr>
              <w:t xml:space="preserve"> </w:t>
            </w:r>
            <w:r w:rsidR="00011798">
              <w:rPr>
                <w:rFonts w:ascii="Cambria" w:hAnsi="Cambria" w:cs="Arial"/>
              </w:rPr>
              <w:t xml:space="preserve">Auftrag </w:t>
            </w:r>
            <w:r w:rsidR="006C41B0">
              <w:rPr>
                <w:rFonts w:ascii="Cambria" w:hAnsi="Cambria" w:cs="Arial"/>
              </w:rPr>
              <w:t>4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AB1DC1" w:rsidRPr="00F176B8" w:rsidRDefault="00AB1DC1" w:rsidP="00CD30B8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 w:rsidRPr="00F176B8">
              <w:rPr>
                <w:rFonts w:ascii="Cambria" w:hAnsi="Cambria" w:cs="Arial"/>
                <w:b/>
                <w:sz w:val="36"/>
              </w:rPr>
              <w:t>Haupt</w:t>
            </w:r>
            <w:r w:rsidR="00CD30B8" w:rsidRPr="00F176B8">
              <w:rPr>
                <w:rFonts w:ascii="Cambria" w:hAnsi="Cambria" w:cs="Arial"/>
                <w:b/>
                <w:sz w:val="36"/>
              </w:rPr>
              <w:t>figuren</w:t>
            </w:r>
          </w:p>
        </w:tc>
      </w:tr>
    </w:tbl>
    <w:p w:rsidR="00AB1DC1" w:rsidRPr="00F176B8" w:rsidRDefault="00AB1DC1" w:rsidP="00AB1DC1">
      <w:pPr>
        <w:rPr>
          <w:rFonts w:cs="Arial"/>
          <w:sz w:val="16"/>
        </w:rPr>
      </w:pPr>
    </w:p>
    <w:p w:rsidR="00AB1DC1" w:rsidRPr="00F176B8" w:rsidRDefault="00A01A2E" w:rsidP="00A53D3C">
      <w:pPr>
        <w:ind w:left="1701" w:hanging="2127"/>
        <w:rPr>
          <w:rFonts w:cs="Arial"/>
        </w:rPr>
      </w:pP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14" name="Bild 14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1DC1" w:rsidRPr="00F176B8">
        <w:rPr>
          <w:rFonts w:cs="Arial"/>
          <w:noProof/>
          <w:lang w:val="de-CH"/>
        </w:rPr>
        <w:tab/>
      </w:r>
      <w:r w:rsidR="00526850" w:rsidRPr="00F176B8">
        <w:rPr>
          <w:rFonts w:cs="Arial"/>
          <w:sz w:val="28"/>
        </w:rPr>
        <w:t>Welche Personen/Tiere</w:t>
      </w:r>
      <w:r w:rsidR="002F18F3" w:rsidRPr="00F176B8">
        <w:rPr>
          <w:rFonts w:cs="Arial"/>
          <w:sz w:val="28"/>
        </w:rPr>
        <w:t>/Figuren</w:t>
      </w:r>
      <w:r w:rsidR="00B44789">
        <w:rPr>
          <w:rFonts w:cs="Arial"/>
          <w:sz w:val="28"/>
        </w:rPr>
        <w:t xml:space="preserve">/Pflanzen </w:t>
      </w:r>
      <w:r w:rsidR="00526850" w:rsidRPr="00F176B8">
        <w:rPr>
          <w:rFonts w:cs="Arial"/>
          <w:sz w:val="28"/>
        </w:rPr>
        <w:t>kamen in der Geschichte vor?</w:t>
      </w:r>
      <w:r w:rsidR="006F4AA9">
        <w:rPr>
          <w:rFonts w:cs="Arial"/>
          <w:sz w:val="28"/>
        </w:rPr>
        <w:t xml:space="preserve"> </w:t>
      </w:r>
      <w:r w:rsidR="00526850" w:rsidRPr="006F4AA9">
        <w:rPr>
          <w:rFonts w:cs="Arial"/>
          <w:i/>
          <w:sz w:val="28"/>
          <w:highlight w:val="yellow"/>
        </w:rPr>
        <w:t>Schreibe alle auf</w:t>
      </w:r>
      <w:r w:rsidR="00FC22CE" w:rsidRPr="006F4AA9">
        <w:rPr>
          <w:rFonts w:cs="Arial"/>
          <w:i/>
          <w:sz w:val="28"/>
          <w:highlight w:val="yellow"/>
        </w:rPr>
        <w:t>!</w:t>
      </w:r>
    </w:p>
    <w:p w:rsidR="00AB1DC1" w:rsidRPr="00F176B8" w:rsidRDefault="00AB1DC1" w:rsidP="00A53D3C">
      <w:pPr>
        <w:ind w:left="1701" w:right="709" w:hanging="2127"/>
        <w:rPr>
          <w:rFonts w:cs="Arial"/>
          <w:sz w:val="14"/>
        </w:rPr>
      </w:pPr>
    </w:p>
    <w:p w:rsidR="00AB1DC1" w:rsidRPr="00F176B8" w:rsidRDefault="00A01A2E" w:rsidP="00A53D3C">
      <w:pPr>
        <w:ind w:left="1701" w:right="709" w:hanging="2127"/>
        <w:rPr>
          <w:rFonts w:cs="Arial"/>
          <w:sz w:val="28"/>
        </w:rPr>
      </w:pP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15" name="Bild 15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16" name="Bild 16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B1DC1" w:rsidRPr="00F176B8">
        <w:rPr>
          <w:rFonts w:cs="Arial"/>
        </w:rPr>
        <w:tab/>
      </w:r>
      <w:r w:rsidR="005231FC" w:rsidRPr="000E394C">
        <w:rPr>
          <w:rFonts w:cs="Arial"/>
          <w:sz w:val="28"/>
          <w:highlight w:val="yellow"/>
        </w:rPr>
        <w:t>Erstelle zum Basilisken einen Steckbrief</w:t>
      </w:r>
      <w:r w:rsidR="005231FC" w:rsidRPr="00F176B8">
        <w:rPr>
          <w:rFonts w:cs="Arial"/>
          <w:sz w:val="28"/>
        </w:rPr>
        <w:t>!</w:t>
      </w:r>
    </w:p>
    <w:p w:rsidR="005231FC" w:rsidRPr="00F176B8" w:rsidRDefault="005231FC" w:rsidP="00A53D3C">
      <w:pPr>
        <w:ind w:left="1701" w:right="709" w:hanging="2127"/>
        <w:rPr>
          <w:rFonts w:cs="Arial"/>
        </w:rPr>
      </w:pPr>
      <w:r w:rsidRPr="00F176B8">
        <w:rPr>
          <w:rFonts w:cs="Arial"/>
          <w:sz w:val="28"/>
        </w:rPr>
        <w:tab/>
      </w:r>
    </w:p>
    <w:p w:rsidR="00AB1DC1" w:rsidRPr="00F176B8" w:rsidRDefault="00AB1DC1" w:rsidP="000E394C">
      <w:pPr>
        <w:ind w:right="709"/>
        <w:rPr>
          <w:rFonts w:cs="Arial"/>
          <w:sz w:val="14"/>
        </w:rPr>
      </w:pPr>
    </w:p>
    <w:p w:rsidR="00AB1DC1" w:rsidRPr="00F176B8" w:rsidRDefault="00A01A2E" w:rsidP="00A53D3C">
      <w:pPr>
        <w:spacing w:after="120"/>
        <w:ind w:left="1701" w:right="709" w:hanging="2127"/>
        <w:rPr>
          <w:rFonts w:cs="Arial"/>
          <w:sz w:val="28"/>
        </w:rPr>
      </w:pP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17" name="Bild 17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18" name="Bild 18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19" name="Bild 19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53D3C" w:rsidRPr="00A53D3C">
        <w:rPr>
          <w:rFonts w:cs="Arial"/>
          <w:noProof/>
          <w:lang w:val="de-CH"/>
        </w:rPr>
        <w:tab/>
      </w:r>
      <w:r w:rsidR="000009C7" w:rsidRPr="00F176B8">
        <w:rPr>
          <w:rFonts w:cs="Arial"/>
          <w:sz w:val="28"/>
        </w:rPr>
        <w:t>Noch heute gibt’s Basilisken.</w:t>
      </w:r>
      <w:r w:rsidR="000009C7" w:rsidRPr="00F176B8">
        <w:rPr>
          <w:rFonts w:cs="Arial"/>
          <w:sz w:val="28"/>
        </w:rPr>
        <w:br/>
        <w:t>Gehe auf youtube.com und gib folgende Begriffe ein:</w:t>
      </w:r>
      <w:r w:rsidR="000009C7" w:rsidRPr="00F176B8">
        <w:rPr>
          <w:rFonts w:cs="Arial"/>
          <w:sz w:val="28"/>
        </w:rPr>
        <w:br/>
        <w:t>Basilisk Disneynature</w:t>
      </w:r>
      <w:r w:rsidR="000009C7" w:rsidRPr="00F176B8">
        <w:rPr>
          <w:rFonts w:cs="Arial"/>
          <w:sz w:val="28"/>
        </w:rPr>
        <w:br/>
        <w:t>Was haben der alte und der heutige Basilisk gemeinsam?</w:t>
      </w:r>
      <w:r w:rsidR="000009C7" w:rsidRPr="00F176B8">
        <w:rPr>
          <w:rFonts w:cs="Arial"/>
          <w:sz w:val="28"/>
        </w:rPr>
        <w:br/>
      </w:r>
      <w:r w:rsidR="00B80700" w:rsidRPr="006F4AA9">
        <w:rPr>
          <w:rFonts w:cs="Arial"/>
          <w:i/>
          <w:sz w:val="28"/>
          <w:highlight w:val="yellow"/>
        </w:rPr>
        <w:t>Schreibe die Gemeinsamkeiten</w:t>
      </w:r>
      <w:r w:rsidR="000009C7" w:rsidRPr="006F4AA9">
        <w:rPr>
          <w:rFonts w:cs="Arial"/>
          <w:i/>
          <w:sz w:val="28"/>
          <w:highlight w:val="yellow"/>
        </w:rPr>
        <w:t xml:space="preserve"> auf</w:t>
      </w:r>
      <w:r w:rsidR="005B3B0E" w:rsidRPr="006F4AA9">
        <w:rPr>
          <w:rFonts w:cs="Arial"/>
          <w:i/>
          <w:sz w:val="28"/>
          <w:highlight w:val="yellow"/>
        </w:rPr>
        <w:t>.</w:t>
      </w:r>
    </w:p>
    <w:p w:rsidR="005231FC" w:rsidRPr="00F176B8" w:rsidRDefault="005231FC" w:rsidP="00112BD5">
      <w:pPr>
        <w:rPr>
          <w:rFonts w:cs="Arial"/>
        </w:rPr>
      </w:pPr>
    </w:p>
    <w:p w:rsidR="00451936" w:rsidRPr="00655FAE" w:rsidRDefault="00451936" w:rsidP="00240696">
      <w:pPr>
        <w:widowControl w:val="0"/>
        <w:suppressAutoHyphens/>
      </w:pPr>
    </w:p>
    <w:p w:rsidR="003D3433" w:rsidRPr="00A53D3C" w:rsidRDefault="003D3433" w:rsidP="00A53D3C">
      <w:pPr>
        <w:widowControl w:val="0"/>
        <w:suppressAutoHyphens/>
        <w:rPr>
          <w:highlight w:val="yellow"/>
        </w:rPr>
      </w:pPr>
    </w:p>
    <w:p w:rsidR="003D3433" w:rsidRPr="00F176B8" w:rsidRDefault="003D3433" w:rsidP="00615C33">
      <w:pPr>
        <w:rPr>
          <w:rFonts w:cs="Arial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1559"/>
        <w:gridCol w:w="5670"/>
      </w:tblGrid>
      <w:tr w:rsidR="00615C33" w:rsidRPr="00F176B8" w:rsidTr="00DF74BF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615C33" w:rsidRPr="00F176B8" w:rsidRDefault="00A01A2E" w:rsidP="00DF74BF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 w:rsidRPr="00F176B8"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0" t="0" r="0" b="0"/>
                  <wp:docPr id="20" name="Bild 20" descr="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ege_bez_rgb_50mm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15C33" w:rsidRPr="00F176B8" w:rsidRDefault="00615C33" w:rsidP="00DF74BF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F176B8">
              <w:rPr>
                <w:rFonts w:ascii="Cambria" w:hAnsi="Cambria" w:cs="Arial"/>
              </w:rPr>
              <w:t xml:space="preserve">Lesetagebuch </w:t>
            </w:r>
            <w:r w:rsidR="005231FC" w:rsidRPr="00F176B8">
              <w:rPr>
                <w:rFonts w:ascii="Cambria" w:hAnsi="Cambria" w:cs="Arial"/>
                <w:b/>
              </w:rPr>
              <w:t>der Basilisk</w:t>
            </w:r>
            <w:r w:rsidR="005231FC" w:rsidRPr="00F176B8">
              <w:rPr>
                <w:rFonts w:ascii="Cambria" w:hAnsi="Cambria" w:cs="Arial"/>
              </w:rPr>
              <w:t xml:space="preserve"> </w:t>
            </w:r>
            <w:r w:rsidRPr="00F176B8">
              <w:rPr>
                <w:rFonts w:ascii="Cambria" w:hAnsi="Cambria" w:cs="Arial"/>
              </w:rPr>
              <w:t xml:space="preserve">Auftrag </w:t>
            </w:r>
            <w:r w:rsidR="00240696">
              <w:rPr>
                <w:rFonts w:ascii="Cambria" w:hAnsi="Cambria" w:cs="Arial"/>
              </w:rPr>
              <w:t>5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15C33" w:rsidRPr="00F176B8" w:rsidRDefault="00283000" w:rsidP="00D55876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m</w:t>
            </w:r>
            <w:r w:rsidR="00D55876" w:rsidRPr="00F176B8">
              <w:rPr>
                <w:rFonts w:ascii="Cambria" w:hAnsi="Cambria" w:cs="Arial"/>
                <w:b/>
                <w:sz w:val="36"/>
              </w:rPr>
              <w:t>ausetot</w:t>
            </w:r>
            <w:r w:rsidR="00B6202B" w:rsidRPr="00F176B8">
              <w:rPr>
                <w:rFonts w:ascii="Cambria" w:hAnsi="Cambria" w:cs="Arial"/>
                <w:b/>
                <w:sz w:val="36"/>
              </w:rPr>
              <w:t xml:space="preserve"> </w:t>
            </w:r>
          </w:p>
        </w:tc>
      </w:tr>
    </w:tbl>
    <w:p w:rsidR="00615C33" w:rsidRPr="00F176B8" w:rsidRDefault="00615C33" w:rsidP="00615C33">
      <w:pPr>
        <w:rPr>
          <w:rFonts w:cs="Arial"/>
        </w:rPr>
      </w:pPr>
    </w:p>
    <w:p w:rsidR="00615C33" w:rsidRPr="00F176B8" w:rsidRDefault="00A01A2E" w:rsidP="00A53D3C">
      <w:pPr>
        <w:ind w:left="1701" w:right="709" w:hanging="2127"/>
        <w:rPr>
          <w:rFonts w:cs="Arial"/>
        </w:rPr>
      </w:pP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21" name="Bild 21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15C33" w:rsidRPr="00F176B8">
        <w:rPr>
          <w:rFonts w:cs="Arial"/>
          <w:noProof/>
          <w:lang w:val="de-CH"/>
        </w:rPr>
        <w:tab/>
      </w:r>
      <w:r w:rsidR="00D55876" w:rsidRPr="00F176B8">
        <w:rPr>
          <w:rFonts w:cs="Arial"/>
          <w:sz w:val="28"/>
        </w:rPr>
        <w:t>Der Basilisk ist ein gefährliches Tier.</w:t>
      </w:r>
      <w:r w:rsidR="00D55876" w:rsidRPr="00F176B8">
        <w:rPr>
          <w:rFonts w:cs="Arial"/>
          <w:sz w:val="28"/>
        </w:rPr>
        <w:br/>
      </w:r>
      <w:r w:rsidR="00D55876" w:rsidRPr="006F4AA9">
        <w:rPr>
          <w:rFonts w:cs="Arial"/>
          <w:i/>
          <w:highlight w:val="yellow"/>
        </w:rPr>
        <w:t>Liste alle Wörter aus dem Text auf, die das beweisen.</w:t>
      </w:r>
    </w:p>
    <w:p w:rsidR="00615C33" w:rsidRPr="00F176B8" w:rsidRDefault="00615C33" w:rsidP="00A53D3C">
      <w:pPr>
        <w:ind w:left="1701" w:right="709" w:hanging="2127"/>
        <w:rPr>
          <w:rFonts w:cs="Arial"/>
          <w:sz w:val="18"/>
        </w:rPr>
      </w:pPr>
    </w:p>
    <w:p w:rsidR="00D55876" w:rsidRPr="00F176B8" w:rsidRDefault="00A01A2E" w:rsidP="00A53D3C">
      <w:pPr>
        <w:ind w:left="1701" w:right="709" w:hanging="2127"/>
        <w:rPr>
          <w:rFonts w:cs="Arial"/>
          <w:sz w:val="28"/>
        </w:rPr>
      </w:pP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22" name="Bild 22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23" name="Bild 23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4AA9">
        <w:rPr>
          <w:rFonts w:cs="Arial"/>
          <w:sz w:val="28"/>
        </w:rPr>
        <w:tab/>
      </w:r>
      <w:r w:rsidR="00D55876" w:rsidRPr="00F176B8">
        <w:rPr>
          <w:rFonts w:cs="Arial"/>
          <w:sz w:val="28"/>
        </w:rPr>
        <w:t>Setze dich vor einen Spiegel und schau dir tief in die Augen!</w:t>
      </w:r>
      <w:r w:rsidR="00D55876" w:rsidRPr="00F176B8">
        <w:rPr>
          <w:rFonts w:cs="Arial"/>
          <w:sz w:val="28"/>
        </w:rPr>
        <w:br/>
        <w:t>Welche Farben und Formen siehst du?</w:t>
      </w:r>
    </w:p>
    <w:p w:rsidR="00D55876" w:rsidRPr="00F176B8" w:rsidRDefault="00D55876" w:rsidP="00A53D3C">
      <w:pPr>
        <w:ind w:left="1701" w:right="709"/>
        <w:rPr>
          <w:rFonts w:cs="Arial"/>
          <w:sz w:val="28"/>
        </w:rPr>
      </w:pPr>
      <w:r w:rsidRPr="00F176B8">
        <w:rPr>
          <w:rFonts w:cs="Arial"/>
          <w:sz w:val="28"/>
        </w:rPr>
        <w:t>Was verändert sich, wenn du wütend, glücklich, stolz, verliebt, tödlich oder erschrocken schaust?</w:t>
      </w:r>
      <w:r w:rsidRPr="00F176B8">
        <w:rPr>
          <w:rFonts w:cs="Arial"/>
          <w:sz w:val="28"/>
        </w:rPr>
        <w:br/>
        <w:t>Probiere es aus!</w:t>
      </w:r>
    </w:p>
    <w:p w:rsidR="00615C33" w:rsidRPr="00F176B8" w:rsidRDefault="00D55876" w:rsidP="00A53D3C">
      <w:pPr>
        <w:ind w:left="1701" w:right="709"/>
        <w:rPr>
          <w:rFonts w:cs="Arial"/>
          <w:i/>
          <w:sz w:val="28"/>
        </w:rPr>
      </w:pPr>
      <w:r w:rsidRPr="006F4AA9">
        <w:rPr>
          <w:rFonts w:cs="Arial"/>
          <w:i/>
          <w:highlight w:val="yellow"/>
        </w:rPr>
        <w:t>Du kannst auch eine Zeichnung dazu erstellen!</w:t>
      </w:r>
    </w:p>
    <w:p w:rsidR="003E7162" w:rsidRPr="00F176B8" w:rsidRDefault="003E7162" w:rsidP="00A53D3C">
      <w:pPr>
        <w:ind w:left="1701" w:right="709" w:hanging="2127"/>
        <w:rPr>
          <w:rFonts w:cs="Arial"/>
          <w:sz w:val="20"/>
        </w:rPr>
      </w:pPr>
    </w:p>
    <w:p w:rsidR="00615C33" w:rsidRPr="00F176B8" w:rsidRDefault="003E7162" w:rsidP="003E7162">
      <w:pPr>
        <w:spacing w:after="120" w:line="360" w:lineRule="auto"/>
        <w:ind w:left="1985" w:right="709" w:hanging="1985"/>
        <w:rPr>
          <w:rFonts w:cs="Arial"/>
          <w:sz w:val="10"/>
        </w:rPr>
      </w:pPr>
      <w:r w:rsidRPr="00F176B8">
        <w:rPr>
          <w:rFonts w:cs="Arial"/>
          <w:sz w:val="10"/>
        </w:rPr>
        <w:tab/>
      </w:r>
    </w:p>
    <w:p w:rsidR="00B6202B" w:rsidRPr="00F176B8" w:rsidRDefault="00B6202B" w:rsidP="003E7162">
      <w:pPr>
        <w:spacing w:line="360" w:lineRule="auto"/>
        <w:ind w:left="-426" w:right="-283"/>
        <w:rPr>
          <w:i/>
          <w:color w:val="FF0000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1559"/>
        <w:gridCol w:w="5670"/>
      </w:tblGrid>
      <w:tr w:rsidR="00120AD6" w:rsidRPr="00F176B8" w:rsidTr="00DF74BF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120AD6" w:rsidRPr="00F176B8" w:rsidRDefault="00A01A2E" w:rsidP="00DF74BF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 w:rsidRPr="00F176B8"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0" t="0" r="0" b="0"/>
                  <wp:docPr id="24" name="Bild 24" descr="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ege_bez_rgb_50mm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120AD6" w:rsidRPr="00F176B8" w:rsidRDefault="00120AD6" w:rsidP="00DF74BF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F176B8">
              <w:rPr>
                <w:rFonts w:ascii="Cambria" w:hAnsi="Cambria" w:cs="Arial"/>
              </w:rPr>
              <w:t xml:space="preserve">Lesetagebuch </w:t>
            </w:r>
            <w:r w:rsidR="005231FC" w:rsidRPr="00F176B8">
              <w:rPr>
                <w:rFonts w:ascii="Cambria" w:hAnsi="Cambria" w:cs="Arial"/>
                <w:b/>
              </w:rPr>
              <w:t>der Basilisk</w:t>
            </w:r>
            <w:r w:rsidR="005231FC" w:rsidRPr="00F176B8">
              <w:rPr>
                <w:rFonts w:ascii="Cambria" w:hAnsi="Cambria" w:cs="Arial"/>
              </w:rPr>
              <w:t xml:space="preserve"> </w:t>
            </w:r>
            <w:r w:rsidRPr="00F176B8">
              <w:rPr>
                <w:rFonts w:ascii="Cambria" w:hAnsi="Cambria" w:cs="Arial"/>
              </w:rPr>
              <w:t xml:space="preserve">Auftrag </w:t>
            </w:r>
            <w:r w:rsidR="00240696">
              <w:rPr>
                <w:rFonts w:ascii="Cambria" w:hAnsi="Cambria" w:cs="Arial"/>
              </w:rPr>
              <w:t>6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120AD6" w:rsidRPr="00F176B8" w:rsidRDefault="00863731" w:rsidP="0033150E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Lesetraining</w:t>
            </w:r>
          </w:p>
        </w:tc>
      </w:tr>
    </w:tbl>
    <w:p w:rsidR="00120AD6" w:rsidRPr="00F176B8" w:rsidRDefault="00120AD6" w:rsidP="00120AD6">
      <w:pPr>
        <w:rPr>
          <w:rFonts w:cs="Arial"/>
        </w:rPr>
      </w:pPr>
    </w:p>
    <w:p w:rsidR="00011798" w:rsidRDefault="00A01A2E" w:rsidP="006F4AA9">
      <w:pPr>
        <w:ind w:left="1701" w:right="709" w:hanging="2127"/>
        <w:rPr>
          <w:rFonts w:cs="Arial"/>
          <w:noProof/>
          <w:sz w:val="28"/>
          <w:lang w:val="de-CH"/>
        </w:rPr>
      </w:pPr>
      <w:r w:rsidRPr="00863731"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0" t="0" r="0" b="0"/>
            <wp:docPr id="25" name="Bild 54" descr="Beschreibung: 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4" descr="Beschreibung: 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3731" w:rsidRPr="0065121A">
        <w:rPr>
          <w:rFonts w:cs="Arial"/>
          <w:noProof/>
          <w:lang w:val="de-CH"/>
        </w:rPr>
        <w:tab/>
      </w:r>
      <w:r w:rsidR="006F4AA9" w:rsidRPr="00494918">
        <w:rPr>
          <w:rFonts w:cs="Arial"/>
          <w:noProof/>
          <w:sz w:val="28"/>
          <w:lang w:val="de-CH"/>
        </w:rPr>
        <w:t>Wähle nun ein Lestraining (1 Seite) aus</w:t>
      </w:r>
      <w:r w:rsidR="006F4AA9">
        <w:rPr>
          <w:rFonts w:cs="Arial"/>
          <w:noProof/>
          <w:sz w:val="28"/>
          <w:lang w:val="de-CH"/>
        </w:rPr>
        <w:t xml:space="preserve">. </w:t>
      </w:r>
      <w:r w:rsidR="006F4AA9" w:rsidRPr="00F40637">
        <w:rPr>
          <w:rFonts w:cs="Arial"/>
          <w:noProof/>
          <w:sz w:val="28"/>
          <w:lang w:val="de-CH"/>
        </w:rPr>
        <w:t xml:space="preserve">Wenn du bereit bist, organisierst du dir eine Aufnahmemöglichkkeit </w:t>
      </w:r>
      <w:r w:rsidR="006F4AA9">
        <w:rPr>
          <w:rFonts w:cs="Arial"/>
          <w:noProof/>
          <w:sz w:val="28"/>
          <w:lang w:val="de-CH"/>
        </w:rPr>
        <w:t xml:space="preserve">(Telefon, Pad,…) und nimmst die Seite </w:t>
      </w:r>
      <w:r w:rsidR="006F4AA9" w:rsidRPr="00F40637">
        <w:rPr>
          <w:rFonts w:cs="Arial"/>
          <w:noProof/>
          <w:sz w:val="28"/>
          <w:lang w:val="de-CH"/>
        </w:rPr>
        <w:t>auf.</w:t>
      </w:r>
      <w:r w:rsidR="006F4AA9">
        <w:rPr>
          <w:rFonts w:cs="Arial"/>
          <w:noProof/>
          <w:sz w:val="28"/>
          <w:lang w:val="de-CH"/>
        </w:rPr>
        <w:t xml:space="preserve"> Höre danach die Aufnahme an und prüfe, ob Du verständlich vorgelesen hast. </w:t>
      </w:r>
      <w:r w:rsidR="006F4AA9" w:rsidRPr="006F4AA9">
        <w:rPr>
          <w:rFonts w:cs="Arial"/>
          <w:noProof/>
          <w:sz w:val="28"/>
          <w:highlight w:val="yellow"/>
          <w:lang w:val="de-CH"/>
        </w:rPr>
        <w:t>Sende die Audio-Datei deiner Lehrperson.</w:t>
      </w:r>
    </w:p>
    <w:p w:rsidR="00240696" w:rsidRPr="00F176B8" w:rsidRDefault="00240696" w:rsidP="00240696">
      <w:pPr>
        <w:spacing w:after="120" w:line="360" w:lineRule="auto"/>
        <w:ind w:right="709"/>
        <w:rPr>
          <w:rFonts w:cs="Arial"/>
          <w:sz w:val="28"/>
        </w:rPr>
      </w:pPr>
    </w:p>
    <w:tbl>
      <w:tblPr>
        <w:tblW w:w="9624" w:type="dxa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0"/>
        <w:gridCol w:w="1697"/>
        <w:gridCol w:w="5937"/>
      </w:tblGrid>
      <w:tr w:rsidR="00240696" w:rsidRPr="00F176B8" w:rsidTr="00240696">
        <w:trPr>
          <w:trHeight w:val="885"/>
        </w:trPr>
        <w:tc>
          <w:tcPr>
            <w:tcW w:w="1990" w:type="dxa"/>
            <w:shd w:val="clear" w:color="auto" w:fill="auto"/>
            <w:vAlign w:val="center"/>
          </w:tcPr>
          <w:p w:rsidR="00240696" w:rsidRPr="00F176B8" w:rsidRDefault="00A01A2E" w:rsidP="00240696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 w:rsidRPr="00F176B8">
              <w:rPr>
                <w:rFonts w:ascii="Cambria" w:hAnsi="Cambria"/>
                <w:noProof/>
              </w:rPr>
              <w:lastRenderedPageBreak/>
              <w:drawing>
                <wp:inline distT="0" distB="0" distL="0" distR="0">
                  <wp:extent cx="1130300" cy="571500"/>
                  <wp:effectExtent l="0" t="0" r="0" b="0"/>
                  <wp:docPr id="26" name="Bild 26" descr="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bege_bez_rgb_50mm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7" w:type="dxa"/>
            <w:shd w:val="clear" w:color="auto" w:fill="auto"/>
            <w:vAlign w:val="bottom"/>
          </w:tcPr>
          <w:p w:rsidR="00240696" w:rsidRPr="00F176B8" w:rsidRDefault="00240696" w:rsidP="00240696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F176B8">
              <w:rPr>
                <w:rFonts w:ascii="Cambria" w:hAnsi="Cambria" w:cs="Arial"/>
              </w:rPr>
              <w:t xml:space="preserve">Lesetagebuch </w:t>
            </w:r>
            <w:r w:rsidRPr="00F176B8">
              <w:rPr>
                <w:rFonts w:ascii="Cambria" w:hAnsi="Cambria" w:cs="Arial"/>
                <w:b/>
              </w:rPr>
              <w:t>der Basilisk</w:t>
            </w:r>
            <w:r>
              <w:rPr>
                <w:rFonts w:ascii="Cambria" w:hAnsi="Cambria" w:cs="Arial"/>
              </w:rPr>
              <w:t xml:space="preserve"> Auftrag 7-9</w:t>
            </w:r>
          </w:p>
        </w:tc>
        <w:tc>
          <w:tcPr>
            <w:tcW w:w="5937" w:type="dxa"/>
            <w:shd w:val="clear" w:color="auto" w:fill="auto"/>
            <w:vAlign w:val="center"/>
          </w:tcPr>
          <w:p w:rsidR="00240696" w:rsidRPr="00F176B8" w:rsidRDefault="00240696" w:rsidP="00240696">
            <w:pPr>
              <w:spacing w:line="360" w:lineRule="auto"/>
              <w:ind w:left="126" w:right="-426"/>
              <w:rPr>
                <w:sz w:val="34"/>
                <w:szCs w:val="34"/>
              </w:rPr>
            </w:pPr>
            <w:r>
              <w:rPr>
                <w:rFonts w:eastAsia="Times New Roman" w:cs="Arial"/>
                <w:b/>
                <w:sz w:val="34"/>
                <w:szCs w:val="34"/>
                <w:lang w:eastAsia="de-DE"/>
              </w:rPr>
              <w:t>Online Grammatikspiele</w:t>
            </w:r>
          </w:p>
        </w:tc>
      </w:tr>
    </w:tbl>
    <w:p w:rsidR="00240696" w:rsidRPr="00F176B8" w:rsidRDefault="00240696" w:rsidP="00240696">
      <w:pPr>
        <w:rPr>
          <w:rFonts w:cs="Arial"/>
        </w:rPr>
      </w:pPr>
    </w:p>
    <w:p w:rsidR="00240696" w:rsidRPr="00F176B8" w:rsidRDefault="00A01A2E" w:rsidP="00240696">
      <w:pPr>
        <w:ind w:left="1701" w:right="709" w:hanging="1701"/>
        <w:rPr>
          <w:rFonts w:cs="Arial"/>
          <w:sz w:val="28"/>
        </w:rPr>
      </w:pP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27" name="Bild 27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0696" w:rsidRPr="00F176B8">
        <w:rPr>
          <w:rFonts w:cs="Arial"/>
          <w:noProof/>
          <w:lang w:val="de-CH"/>
        </w:rPr>
        <w:tab/>
      </w:r>
      <w:r w:rsidR="00240696">
        <w:rPr>
          <w:rFonts w:cs="Arial"/>
          <w:sz w:val="28"/>
        </w:rPr>
        <w:t xml:space="preserve">Die online Aufgaben wurden auf der Plattform Learning Apps erstellt: </w:t>
      </w:r>
      <w:hyperlink r:id="rId15" w:history="1">
        <w:r w:rsidR="00240696" w:rsidRPr="00C72E1D">
          <w:rPr>
            <w:rStyle w:val="Hyperlink"/>
            <w:rFonts w:cs="Arial"/>
            <w:noProof/>
            <w:sz w:val="28"/>
            <w:lang w:val="de-CH"/>
          </w:rPr>
          <w:t>https://learningapps.org/user/urs%20urech</w:t>
        </w:r>
      </w:hyperlink>
      <w:r w:rsidR="00240696">
        <w:rPr>
          <w:rFonts w:cs="Arial"/>
          <w:noProof/>
          <w:sz w:val="28"/>
          <w:lang w:val="de-CH"/>
        </w:rPr>
        <w:t xml:space="preserve"> </w:t>
      </w:r>
    </w:p>
    <w:p w:rsidR="00240696" w:rsidRPr="00F176B8" w:rsidRDefault="00240696" w:rsidP="00240696">
      <w:pPr>
        <w:ind w:right="709"/>
        <w:rPr>
          <w:rFonts w:cs="Arial"/>
        </w:rPr>
      </w:pPr>
    </w:p>
    <w:p w:rsidR="00240696" w:rsidRPr="00F176B8" w:rsidRDefault="00A01A2E" w:rsidP="00240696">
      <w:pPr>
        <w:ind w:left="1701" w:right="709" w:hanging="1701"/>
        <w:rPr>
          <w:rFonts w:cs="Arial"/>
          <w:sz w:val="28"/>
        </w:rPr>
      </w:pP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28" name="Bild 28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29" name="Bild 29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0696" w:rsidRPr="00F176B8">
        <w:rPr>
          <w:rFonts w:cs="Arial"/>
        </w:rPr>
        <w:tab/>
      </w:r>
      <w:r w:rsidR="00240696">
        <w:rPr>
          <w:rFonts w:cs="Arial"/>
          <w:sz w:val="28"/>
        </w:rPr>
        <w:t xml:space="preserve">Als Alternative stehen diese Lesetrainings auch im Ordner </w:t>
      </w:r>
      <w:r w:rsidR="000E394C">
        <w:rPr>
          <w:rFonts w:cs="Arial"/>
          <w:sz w:val="28"/>
        </w:rPr>
        <w:t>„</w:t>
      </w:r>
      <w:r w:rsidR="00240696">
        <w:rPr>
          <w:rFonts w:cs="Arial"/>
          <w:sz w:val="28"/>
        </w:rPr>
        <w:t>Lesen</w:t>
      </w:r>
      <w:r w:rsidR="000E394C">
        <w:rPr>
          <w:rFonts w:cs="Arial"/>
          <w:sz w:val="28"/>
        </w:rPr>
        <w:t>“ zur Verfügung. Sie</w:t>
      </w:r>
      <w:r w:rsidR="00240696">
        <w:rPr>
          <w:rFonts w:cs="Arial"/>
          <w:sz w:val="28"/>
        </w:rPr>
        <w:t xml:space="preserve"> können auf Papier gelöst werden.</w:t>
      </w:r>
    </w:p>
    <w:p w:rsidR="00240696" w:rsidRPr="00F176B8" w:rsidRDefault="00240696" w:rsidP="00240696">
      <w:pPr>
        <w:rPr>
          <w:rFonts w:cs="Arial"/>
        </w:rPr>
      </w:pPr>
    </w:p>
    <w:p w:rsidR="00240696" w:rsidRPr="00655FAE" w:rsidRDefault="00240696" w:rsidP="00240696">
      <w:pPr>
        <w:widowControl w:val="0"/>
        <w:suppressAutoHyphens/>
      </w:pPr>
    </w:p>
    <w:p w:rsidR="002302E9" w:rsidRDefault="002302E9" w:rsidP="00240696">
      <w:pPr>
        <w:ind w:right="709"/>
        <w:rPr>
          <w:rFonts w:cs="Arial"/>
          <w:sz w:val="28"/>
        </w:rPr>
      </w:pPr>
    </w:p>
    <w:p w:rsidR="00240696" w:rsidRPr="00F176B8" w:rsidRDefault="00240696" w:rsidP="00240696">
      <w:pPr>
        <w:ind w:right="709"/>
        <w:rPr>
          <w:rFonts w:cs="Arial"/>
          <w:sz w:val="28"/>
        </w:rPr>
      </w:pPr>
    </w:p>
    <w:p w:rsidR="00B6202B" w:rsidRPr="00F176B8" w:rsidRDefault="00B6202B" w:rsidP="00B15D93">
      <w:pPr>
        <w:spacing w:line="360" w:lineRule="auto"/>
        <w:rPr>
          <w:sz w:val="28"/>
        </w:rPr>
      </w:pPr>
    </w:p>
    <w:tbl>
      <w:tblPr>
        <w:tblW w:w="9624" w:type="dxa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0"/>
        <w:gridCol w:w="1697"/>
        <w:gridCol w:w="5937"/>
      </w:tblGrid>
      <w:tr w:rsidR="003D3433" w:rsidRPr="00F176B8" w:rsidTr="003D3433">
        <w:trPr>
          <w:trHeight w:val="885"/>
        </w:trPr>
        <w:tc>
          <w:tcPr>
            <w:tcW w:w="1990" w:type="dxa"/>
            <w:shd w:val="clear" w:color="auto" w:fill="auto"/>
            <w:vAlign w:val="center"/>
          </w:tcPr>
          <w:p w:rsidR="003D3433" w:rsidRPr="00F176B8" w:rsidRDefault="00A01A2E" w:rsidP="001F4AD9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 w:rsidRPr="00F176B8"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0" t="0" r="0" b="0"/>
                  <wp:docPr id="30" name="Bild 30" descr="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bege_bez_rgb_50mm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7" w:type="dxa"/>
            <w:shd w:val="clear" w:color="auto" w:fill="auto"/>
            <w:vAlign w:val="bottom"/>
          </w:tcPr>
          <w:p w:rsidR="003D3433" w:rsidRPr="00F176B8" w:rsidRDefault="003D3433" w:rsidP="001F4AD9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F176B8">
              <w:rPr>
                <w:rFonts w:ascii="Cambria" w:hAnsi="Cambria" w:cs="Arial"/>
              </w:rPr>
              <w:t xml:space="preserve">Lesetagebuch </w:t>
            </w:r>
            <w:r w:rsidRPr="00F176B8">
              <w:rPr>
                <w:rFonts w:ascii="Cambria" w:hAnsi="Cambria" w:cs="Arial"/>
                <w:b/>
              </w:rPr>
              <w:t>der Basilisk</w:t>
            </w:r>
            <w:r w:rsidRPr="00F176B8">
              <w:rPr>
                <w:rFonts w:ascii="Cambria" w:hAnsi="Cambria" w:cs="Arial"/>
              </w:rPr>
              <w:t xml:space="preserve"> Auftrag </w:t>
            </w:r>
            <w:r w:rsidR="009E4569">
              <w:rPr>
                <w:rFonts w:ascii="Cambria" w:hAnsi="Cambria" w:cs="Arial"/>
              </w:rPr>
              <w:t>10</w:t>
            </w:r>
          </w:p>
        </w:tc>
        <w:tc>
          <w:tcPr>
            <w:tcW w:w="5937" w:type="dxa"/>
            <w:vAlign w:val="center"/>
          </w:tcPr>
          <w:p w:rsidR="003D3433" w:rsidRPr="00E925CB" w:rsidRDefault="00E925CB" w:rsidP="0033150E">
            <w:pPr>
              <w:pStyle w:val="Kopfze"/>
              <w:ind w:left="126"/>
              <w:jc w:val="left"/>
              <w:rPr>
                <w:rFonts w:ascii="Cambria" w:hAnsi="Cambria" w:cs="Arial"/>
                <w:b/>
                <w:sz w:val="36"/>
              </w:rPr>
            </w:pPr>
            <w:r w:rsidRPr="00E925CB">
              <w:rPr>
                <w:rFonts w:ascii="Cambria" w:hAnsi="Cambria" w:cs="Arial"/>
                <w:b/>
                <w:sz w:val="36"/>
              </w:rPr>
              <w:t>Kreuzworträtsel</w:t>
            </w:r>
          </w:p>
        </w:tc>
      </w:tr>
    </w:tbl>
    <w:p w:rsidR="003D3433" w:rsidRPr="00F176B8" w:rsidRDefault="003D3433" w:rsidP="003D3433">
      <w:pPr>
        <w:rPr>
          <w:rFonts w:cs="Arial"/>
        </w:rPr>
      </w:pPr>
    </w:p>
    <w:p w:rsidR="00A53D3C" w:rsidRDefault="00A01A2E" w:rsidP="006F4AA9">
      <w:pPr>
        <w:ind w:left="1701" w:right="709" w:hanging="2127"/>
        <w:rPr>
          <w:sz w:val="28"/>
        </w:rPr>
      </w:pP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31" name="Bild 31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3433" w:rsidRPr="00F176B8">
        <w:rPr>
          <w:rFonts w:cs="Arial"/>
          <w:noProof/>
          <w:lang w:val="de-CH"/>
        </w:rPr>
        <w:tab/>
      </w:r>
      <w:r w:rsidR="006F4AA9" w:rsidRPr="006F4AA9">
        <w:rPr>
          <w:rFonts w:cs="Arial"/>
          <w:sz w:val="28"/>
          <w:highlight w:val="yellow"/>
        </w:rPr>
        <w:t>Sende das Lösungswort des Kreuzworträtsels deiner Lehrperson. (Es ist Unten, orange eingefärbt).</w:t>
      </w:r>
    </w:p>
    <w:p w:rsidR="00A53D3C" w:rsidRDefault="00A53D3C" w:rsidP="00B15D93">
      <w:pPr>
        <w:spacing w:line="360" w:lineRule="auto"/>
        <w:rPr>
          <w:sz w:val="28"/>
        </w:rPr>
      </w:pPr>
    </w:p>
    <w:p w:rsidR="005B3B0E" w:rsidRDefault="005B3B0E" w:rsidP="00B15D93">
      <w:pPr>
        <w:spacing w:line="360" w:lineRule="auto"/>
        <w:rPr>
          <w:sz w:val="28"/>
        </w:rPr>
      </w:pPr>
    </w:p>
    <w:p w:rsidR="00240696" w:rsidRDefault="00240696" w:rsidP="00B15D93">
      <w:pPr>
        <w:spacing w:line="360" w:lineRule="auto"/>
        <w:rPr>
          <w:sz w:val="28"/>
        </w:rPr>
      </w:pPr>
    </w:p>
    <w:p w:rsidR="00240696" w:rsidRPr="00F176B8" w:rsidRDefault="00240696" w:rsidP="00B15D93">
      <w:pPr>
        <w:spacing w:line="360" w:lineRule="auto"/>
        <w:rPr>
          <w:sz w:val="28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1559"/>
        <w:gridCol w:w="5670"/>
      </w:tblGrid>
      <w:tr w:rsidR="007F53F9" w:rsidRPr="00F176B8" w:rsidTr="00DF74BF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7F53F9" w:rsidRPr="00F176B8" w:rsidRDefault="00A01A2E" w:rsidP="00DF74BF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 w:rsidRPr="00F176B8"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0" t="0" r="0" b="0"/>
                  <wp:docPr id="32" name="Bild 32" descr="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bege_bez_rgb_50mm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7F53F9" w:rsidRPr="00F176B8" w:rsidRDefault="007F53F9" w:rsidP="00DF74BF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F176B8">
              <w:rPr>
                <w:rFonts w:ascii="Cambria" w:hAnsi="Cambria" w:cs="Arial"/>
              </w:rPr>
              <w:t xml:space="preserve">Lesetagebuch </w:t>
            </w:r>
            <w:r w:rsidR="005231FC" w:rsidRPr="00F176B8">
              <w:rPr>
                <w:rFonts w:ascii="Cambria" w:hAnsi="Cambria" w:cs="Arial"/>
                <w:b/>
              </w:rPr>
              <w:t>der Basilisk</w:t>
            </w:r>
            <w:r w:rsidR="005231FC" w:rsidRPr="00F176B8">
              <w:rPr>
                <w:rFonts w:ascii="Cambria" w:hAnsi="Cambria" w:cs="Arial"/>
              </w:rPr>
              <w:t xml:space="preserve"> </w:t>
            </w:r>
            <w:r w:rsidRPr="00F176B8">
              <w:rPr>
                <w:rFonts w:ascii="Cambria" w:hAnsi="Cambria" w:cs="Arial"/>
              </w:rPr>
              <w:t xml:space="preserve">Auftrag </w:t>
            </w:r>
            <w:r w:rsidR="009E4569">
              <w:rPr>
                <w:rFonts w:ascii="Cambria" w:hAnsi="Cambria" w:cs="Arial"/>
              </w:rPr>
              <w:t>11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7F53F9" w:rsidRPr="00D139B1" w:rsidRDefault="00D139B1" w:rsidP="00011798">
            <w:pPr>
              <w:pStyle w:val="Kopfze"/>
              <w:jc w:val="left"/>
              <w:rPr>
                <w:rFonts w:ascii="Cambria" w:hAnsi="Cambria" w:cs="Arial"/>
                <w:b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 xml:space="preserve"> </w:t>
            </w:r>
            <w:r w:rsidR="00321B40">
              <w:rPr>
                <w:rFonts w:ascii="Cambria" w:hAnsi="Cambria" w:cs="Arial"/>
                <w:b/>
                <w:sz w:val="36"/>
              </w:rPr>
              <w:t>Logbuch Lesen</w:t>
            </w:r>
          </w:p>
        </w:tc>
      </w:tr>
    </w:tbl>
    <w:p w:rsidR="007F53F9" w:rsidRPr="00F176B8" w:rsidRDefault="007F53F9" w:rsidP="007F53F9">
      <w:pPr>
        <w:rPr>
          <w:rFonts w:cs="Arial"/>
        </w:rPr>
      </w:pPr>
    </w:p>
    <w:p w:rsidR="00321B40" w:rsidRPr="00F176B8" w:rsidRDefault="00A01A2E" w:rsidP="00321B40">
      <w:pPr>
        <w:ind w:left="1701" w:right="709" w:hanging="2127"/>
        <w:rPr>
          <w:rFonts w:cs="Arial"/>
          <w:sz w:val="22"/>
        </w:rPr>
      </w:pP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33" name="Bild 33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F53F9" w:rsidRPr="00F176B8">
        <w:rPr>
          <w:rFonts w:cs="Arial"/>
          <w:noProof/>
          <w:lang w:val="de-CH"/>
        </w:rPr>
        <w:tab/>
      </w:r>
      <w:r w:rsidR="006F4AA9">
        <w:rPr>
          <w:rFonts w:cs="Arial"/>
          <w:sz w:val="28"/>
        </w:rPr>
        <w:t>Trage in der ersten Spalt</w:t>
      </w:r>
      <w:r w:rsidR="006F4AA9" w:rsidRPr="00F176B8">
        <w:rPr>
          <w:rFonts w:cs="Arial"/>
          <w:sz w:val="28"/>
        </w:rPr>
        <w:t>e</w:t>
      </w:r>
      <w:r w:rsidR="006F4AA9">
        <w:rPr>
          <w:rFonts w:cs="Arial"/>
          <w:sz w:val="28"/>
        </w:rPr>
        <w:t xml:space="preserve"> das heutige Datum ein und schätze Dich selbst entlang der Aufgaben links ein: Wie gut kannst Du gelesene Texte verstehen, ordnen und wiedergeben?</w:t>
      </w:r>
    </w:p>
    <w:p w:rsidR="00321B40" w:rsidRPr="00F176B8" w:rsidRDefault="00321B40" w:rsidP="00321B40">
      <w:pPr>
        <w:ind w:left="1701" w:right="709" w:hanging="2127"/>
        <w:rPr>
          <w:rFonts w:cs="Arial"/>
          <w:sz w:val="10"/>
        </w:rPr>
      </w:pPr>
    </w:p>
    <w:p w:rsidR="00283000" w:rsidRDefault="00A01A2E" w:rsidP="00321B40">
      <w:pPr>
        <w:ind w:left="1701" w:right="-283" w:hanging="2127"/>
        <w:rPr>
          <w:rFonts w:cs="Arial"/>
          <w:noProof/>
          <w:sz w:val="28"/>
          <w:highlight w:val="yellow"/>
          <w:lang w:val="de-CH"/>
        </w:rPr>
      </w:pP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34" name="Bild 34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35" name="Bild 35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1B40" w:rsidRPr="00F176B8">
        <w:rPr>
          <w:rFonts w:cs="Arial"/>
        </w:rPr>
        <w:tab/>
      </w:r>
      <w:r w:rsidR="006F4AA9" w:rsidRPr="006F4AA9">
        <w:rPr>
          <w:rFonts w:cs="Arial"/>
          <w:noProof/>
          <w:sz w:val="28"/>
          <w:highlight w:val="yellow"/>
          <w:lang w:val="de-CH"/>
        </w:rPr>
        <w:t xml:space="preserve">Notiere ins Feld Unten ein Ziel das du dir setzen magst. </w:t>
      </w:r>
    </w:p>
    <w:p w:rsidR="00321B40" w:rsidRPr="00F176B8" w:rsidRDefault="006F4AA9" w:rsidP="00283000">
      <w:pPr>
        <w:ind w:left="1701" w:right="-283"/>
        <w:rPr>
          <w:rFonts w:cs="Arial"/>
          <w:sz w:val="28"/>
        </w:rPr>
      </w:pPr>
      <w:r w:rsidRPr="006F4AA9">
        <w:rPr>
          <w:rFonts w:cs="Arial"/>
          <w:noProof/>
          <w:sz w:val="28"/>
          <w:highlight w:val="yellow"/>
          <w:lang w:val="de-CH"/>
        </w:rPr>
        <w:t>Sende das Dokument deiner Lehrperson.</w:t>
      </w:r>
    </w:p>
    <w:p w:rsidR="00321B40" w:rsidRPr="00F176B8" w:rsidRDefault="00321B40" w:rsidP="00321B40">
      <w:pPr>
        <w:ind w:left="1701" w:right="709" w:hanging="2127"/>
        <w:rPr>
          <w:rFonts w:cs="Arial"/>
          <w:sz w:val="12"/>
        </w:rPr>
      </w:pPr>
    </w:p>
    <w:p w:rsidR="000E72BB" w:rsidRPr="00F176B8" w:rsidRDefault="000E72BB" w:rsidP="00321B40">
      <w:pPr>
        <w:ind w:left="1701" w:right="709" w:hanging="2127"/>
        <w:rPr>
          <w:rFonts w:cs="Arial"/>
          <w:sz w:val="22"/>
        </w:rPr>
      </w:pPr>
    </w:p>
    <w:p w:rsidR="004B1AE0" w:rsidRDefault="004B1AE0" w:rsidP="00A0458C">
      <w:pPr>
        <w:spacing w:after="120"/>
        <w:ind w:right="709"/>
        <w:rPr>
          <w:rFonts w:cs="Arial"/>
          <w:sz w:val="22"/>
        </w:rPr>
      </w:pPr>
    </w:p>
    <w:p w:rsidR="00240696" w:rsidRDefault="00240696" w:rsidP="00A0458C">
      <w:pPr>
        <w:spacing w:after="120"/>
        <w:ind w:right="709"/>
        <w:rPr>
          <w:rFonts w:cs="Arial"/>
          <w:sz w:val="22"/>
        </w:rPr>
      </w:pPr>
    </w:p>
    <w:p w:rsidR="00240696" w:rsidRPr="00F176B8" w:rsidRDefault="00240696" w:rsidP="00A0458C">
      <w:pPr>
        <w:spacing w:after="120"/>
        <w:ind w:right="709"/>
        <w:rPr>
          <w:rFonts w:cs="Arial"/>
          <w:sz w:val="22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1559"/>
        <w:gridCol w:w="5670"/>
      </w:tblGrid>
      <w:tr w:rsidR="00DC7770" w:rsidRPr="00F176B8" w:rsidTr="00DF74BF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DC7770" w:rsidRPr="00F176B8" w:rsidRDefault="00A01A2E" w:rsidP="00DF74BF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 w:rsidRPr="00F176B8">
              <w:rPr>
                <w:rFonts w:ascii="Cambria" w:hAnsi="Cambria"/>
                <w:noProof/>
              </w:rPr>
              <w:lastRenderedPageBreak/>
              <w:drawing>
                <wp:inline distT="0" distB="0" distL="0" distR="0">
                  <wp:extent cx="1130300" cy="571500"/>
                  <wp:effectExtent l="0" t="0" r="0" b="0"/>
                  <wp:docPr id="36" name="Bild 36" descr="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bege_bez_rgb_50mm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DC7770" w:rsidRPr="00F176B8" w:rsidRDefault="00DC7770" w:rsidP="00DF74BF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F176B8">
              <w:rPr>
                <w:rFonts w:ascii="Cambria" w:hAnsi="Cambria" w:cs="Arial"/>
              </w:rPr>
              <w:t xml:space="preserve">Lesetagebuch </w:t>
            </w:r>
            <w:r w:rsidR="005231FC" w:rsidRPr="00F176B8">
              <w:rPr>
                <w:rFonts w:ascii="Cambria" w:hAnsi="Cambria" w:cs="Arial"/>
                <w:b/>
              </w:rPr>
              <w:t>der Basilisk</w:t>
            </w:r>
            <w:r w:rsidR="005231FC" w:rsidRPr="00F176B8">
              <w:rPr>
                <w:rFonts w:ascii="Cambria" w:hAnsi="Cambria" w:cs="Arial"/>
              </w:rPr>
              <w:t xml:space="preserve"> </w:t>
            </w:r>
            <w:r w:rsidRPr="00F176B8">
              <w:rPr>
                <w:rFonts w:ascii="Cambria" w:hAnsi="Cambria" w:cs="Arial"/>
              </w:rPr>
              <w:t xml:space="preserve">Auftrag </w:t>
            </w:r>
            <w:r w:rsidR="004F11B8" w:rsidRPr="00F176B8">
              <w:rPr>
                <w:rFonts w:ascii="Cambria" w:hAnsi="Cambria" w:cs="Arial"/>
              </w:rPr>
              <w:t>1</w:t>
            </w:r>
            <w:r w:rsidR="009E4569">
              <w:rPr>
                <w:rFonts w:ascii="Cambria" w:hAnsi="Cambria" w:cs="Arial"/>
              </w:rPr>
              <w:t>2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DC7770" w:rsidRPr="00BD1B73" w:rsidRDefault="00BD1B73" w:rsidP="00011798">
            <w:pPr>
              <w:pStyle w:val="Kopfze"/>
              <w:jc w:val="left"/>
              <w:rPr>
                <w:rFonts w:ascii="Cambria" w:hAnsi="Cambria" w:cs="Arial"/>
                <w:b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 xml:space="preserve"> </w:t>
            </w:r>
            <w:r w:rsidR="00011798">
              <w:rPr>
                <w:rFonts w:ascii="Cambria" w:hAnsi="Cambria" w:cs="Arial"/>
                <w:sz w:val="36"/>
              </w:rPr>
              <w:t>Tonaufnahme</w:t>
            </w:r>
          </w:p>
        </w:tc>
      </w:tr>
    </w:tbl>
    <w:p w:rsidR="00DC7770" w:rsidRPr="00F176B8" w:rsidRDefault="00DC7770" w:rsidP="00DC7770">
      <w:pPr>
        <w:rPr>
          <w:rFonts w:cs="Arial"/>
        </w:rPr>
      </w:pPr>
    </w:p>
    <w:p w:rsidR="00240696" w:rsidRDefault="00A01A2E" w:rsidP="00240696">
      <w:pPr>
        <w:ind w:left="1985" w:right="709" w:hanging="1985"/>
        <w:rPr>
          <w:rFonts w:cs="Arial"/>
          <w:noProof/>
          <w:sz w:val="28"/>
          <w:lang w:val="de-CH"/>
        </w:rPr>
      </w:pP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37" name="Bild 37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C7770" w:rsidRPr="00F176B8">
        <w:rPr>
          <w:rFonts w:cs="Arial"/>
          <w:noProof/>
          <w:lang w:val="de-CH"/>
        </w:rPr>
        <w:tab/>
      </w:r>
      <w:r w:rsidR="00240696" w:rsidRPr="00F176B8">
        <w:rPr>
          <w:rFonts w:cs="Arial"/>
          <w:noProof/>
          <w:sz w:val="28"/>
          <w:lang w:val="de-CH"/>
        </w:rPr>
        <w:t>Wenn du bereit bist, organisie</w:t>
      </w:r>
      <w:r w:rsidR="00240696">
        <w:rPr>
          <w:rFonts w:cs="Arial"/>
          <w:noProof/>
          <w:sz w:val="28"/>
          <w:lang w:val="de-CH"/>
        </w:rPr>
        <w:t>rst du dir die Tontechnik (Telefon, iPad, App) und nimmst die</w:t>
      </w:r>
      <w:r w:rsidR="00240696" w:rsidRPr="00F176B8">
        <w:rPr>
          <w:rFonts w:cs="Arial"/>
          <w:noProof/>
          <w:sz w:val="28"/>
          <w:lang w:val="de-CH"/>
        </w:rPr>
        <w:t xml:space="preserve"> Text</w:t>
      </w:r>
      <w:r w:rsidR="00240696">
        <w:rPr>
          <w:rFonts w:cs="Arial"/>
          <w:noProof/>
          <w:sz w:val="28"/>
          <w:lang w:val="de-CH"/>
        </w:rPr>
        <w:t>e</w:t>
      </w:r>
      <w:r w:rsidR="00240696" w:rsidRPr="00F176B8">
        <w:rPr>
          <w:rFonts w:cs="Arial"/>
          <w:noProof/>
          <w:sz w:val="28"/>
          <w:lang w:val="de-CH"/>
        </w:rPr>
        <w:t xml:space="preserve"> auf.</w:t>
      </w:r>
    </w:p>
    <w:p w:rsidR="00240696" w:rsidRDefault="00240696" w:rsidP="00240696">
      <w:pPr>
        <w:ind w:left="1985" w:right="709" w:hanging="1985"/>
        <w:rPr>
          <w:rFonts w:cs="Arial"/>
        </w:rPr>
      </w:pPr>
      <w:r>
        <w:rPr>
          <w:rFonts w:cs="Arial"/>
          <w:noProof/>
          <w:sz w:val="28"/>
          <w:lang w:val="de-CH"/>
        </w:rPr>
        <w:tab/>
      </w:r>
      <w:r w:rsidRPr="00240696">
        <w:rPr>
          <w:rFonts w:cs="Arial"/>
          <w:noProof/>
          <w:sz w:val="28"/>
          <w:highlight w:val="yellow"/>
          <w:lang w:val="de-CH"/>
        </w:rPr>
        <w:t>Sende die Aufnahme deiner Lehrperson.</w:t>
      </w:r>
    </w:p>
    <w:p w:rsidR="00DC7770" w:rsidRPr="00F176B8" w:rsidRDefault="00DC7770" w:rsidP="00240696">
      <w:pPr>
        <w:ind w:left="1985" w:right="709" w:hanging="1985"/>
        <w:rPr>
          <w:rFonts w:cs="Arial"/>
        </w:rPr>
      </w:pPr>
    </w:p>
    <w:p w:rsidR="00C1503C" w:rsidRDefault="00C1503C" w:rsidP="00240696">
      <w:pPr>
        <w:tabs>
          <w:tab w:val="left" w:pos="10065"/>
        </w:tabs>
        <w:spacing w:line="360" w:lineRule="auto"/>
        <w:ind w:right="284"/>
        <w:rPr>
          <w:sz w:val="28"/>
        </w:rPr>
      </w:pPr>
    </w:p>
    <w:p w:rsidR="00C1503C" w:rsidRDefault="00C1503C" w:rsidP="004B1AE0">
      <w:pPr>
        <w:tabs>
          <w:tab w:val="left" w:pos="10065"/>
        </w:tabs>
        <w:spacing w:line="360" w:lineRule="auto"/>
        <w:ind w:left="-284" w:right="284"/>
        <w:rPr>
          <w:sz w:val="28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1559"/>
        <w:gridCol w:w="5670"/>
      </w:tblGrid>
      <w:tr w:rsidR="00244B64" w:rsidRPr="00F176B8" w:rsidTr="00A92CAE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244B64" w:rsidRPr="00F176B8" w:rsidRDefault="00A01A2E" w:rsidP="005E7CCB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 w:rsidRPr="00F176B8"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0" t="0" r="0" b="0"/>
                  <wp:docPr id="38" name="Bild 38" descr="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bege_bez_rgb_50mm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44B64" w:rsidRPr="00F176B8" w:rsidRDefault="00244B64" w:rsidP="00B90D99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F176B8">
              <w:rPr>
                <w:rFonts w:ascii="Cambria" w:hAnsi="Cambria" w:cs="Arial"/>
              </w:rPr>
              <w:t xml:space="preserve">Lesetagebuch </w:t>
            </w:r>
            <w:r w:rsidRPr="00F176B8">
              <w:rPr>
                <w:rFonts w:ascii="Cambria" w:hAnsi="Cambria" w:cs="Arial"/>
                <w:b/>
              </w:rPr>
              <w:t>der Basilisk</w:t>
            </w:r>
            <w:r w:rsidRPr="00F176B8">
              <w:rPr>
                <w:rFonts w:ascii="Cambria" w:hAnsi="Cambria" w:cs="Arial"/>
              </w:rPr>
              <w:t xml:space="preserve"> Auftrag </w:t>
            </w:r>
            <w:r w:rsidR="00B90D99">
              <w:rPr>
                <w:rFonts w:ascii="Cambria" w:hAnsi="Cambria" w:cs="Arial"/>
              </w:rPr>
              <w:t>1</w:t>
            </w:r>
            <w:r w:rsidR="009E4569">
              <w:rPr>
                <w:rFonts w:ascii="Cambria" w:hAnsi="Cambria" w:cs="Arial"/>
              </w:rPr>
              <w:t>3</w:t>
            </w:r>
          </w:p>
        </w:tc>
        <w:tc>
          <w:tcPr>
            <w:tcW w:w="5670" w:type="dxa"/>
            <w:shd w:val="clear" w:color="auto" w:fill="F2F2F2"/>
            <w:vAlign w:val="center"/>
          </w:tcPr>
          <w:p w:rsidR="00244B64" w:rsidRPr="00F176B8" w:rsidRDefault="00244B64" w:rsidP="00244B64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 w:rsidRPr="00244B64">
              <w:rPr>
                <w:rFonts w:ascii="Cambria" w:hAnsi="Cambria" w:cs="Arial"/>
                <w:sz w:val="36"/>
              </w:rPr>
              <w:t>Parallel-Geschichte schreibe</w:t>
            </w:r>
            <w:r w:rsidRPr="00A92CAE">
              <w:rPr>
                <w:rFonts w:ascii="Cambria" w:hAnsi="Cambria" w:cs="Arial"/>
                <w:sz w:val="36"/>
                <w:shd w:val="clear" w:color="auto" w:fill="F2F2F2"/>
              </w:rPr>
              <w:t>n</w:t>
            </w:r>
          </w:p>
        </w:tc>
      </w:tr>
    </w:tbl>
    <w:p w:rsidR="00244B64" w:rsidRPr="00F176B8" w:rsidRDefault="00244B64" w:rsidP="00244B64">
      <w:pPr>
        <w:rPr>
          <w:rFonts w:cs="Arial"/>
        </w:rPr>
      </w:pPr>
    </w:p>
    <w:p w:rsidR="00B97C9A" w:rsidRDefault="00A01A2E" w:rsidP="00240696">
      <w:pPr>
        <w:ind w:left="1985" w:right="709" w:hanging="1985"/>
        <w:rPr>
          <w:rFonts w:cs="Arial"/>
          <w:sz w:val="28"/>
        </w:rPr>
      </w:pP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39" name="Bild 39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44B64" w:rsidRPr="00F176B8">
        <w:rPr>
          <w:rFonts w:cs="Arial"/>
          <w:noProof/>
          <w:lang w:val="de-CH"/>
        </w:rPr>
        <w:tab/>
      </w:r>
      <w:r w:rsidR="00240696" w:rsidRPr="00240696">
        <w:rPr>
          <w:rFonts w:cs="Arial"/>
          <w:sz w:val="28"/>
          <w:highlight w:val="yellow"/>
        </w:rPr>
        <w:t>Sende die Tabelle und deinen Aufsatz der Lehrperson.</w:t>
      </w:r>
    </w:p>
    <w:p w:rsidR="00240696" w:rsidRDefault="00240696" w:rsidP="00240696">
      <w:pPr>
        <w:ind w:left="1985" w:right="709" w:hanging="1985"/>
        <w:rPr>
          <w:b/>
          <w:sz w:val="28"/>
        </w:rPr>
      </w:pPr>
    </w:p>
    <w:p w:rsidR="00B44789" w:rsidRDefault="00B44789" w:rsidP="008C730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1559"/>
        <w:gridCol w:w="5670"/>
      </w:tblGrid>
      <w:tr w:rsidR="008A589E" w:rsidRPr="00F176B8" w:rsidTr="00A92CAE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8A589E" w:rsidRPr="00F176B8" w:rsidRDefault="00A01A2E" w:rsidP="005E7CCB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 w:rsidRPr="00F176B8"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0" t="0" r="0" b="0"/>
                  <wp:docPr id="40" name="Bild 40" descr="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bege_bez_rgb_50mm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8A589E" w:rsidRPr="00F176B8" w:rsidRDefault="008A589E" w:rsidP="005E7CC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F176B8">
              <w:rPr>
                <w:rFonts w:ascii="Cambria" w:hAnsi="Cambria" w:cs="Arial"/>
              </w:rPr>
              <w:t xml:space="preserve">Lesetagebuch </w:t>
            </w:r>
            <w:r w:rsidRPr="00F176B8">
              <w:rPr>
                <w:rFonts w:ascii="Cambria" w:hAnsi="Cambria" w:cs="Arial"/>
                <w:b/>
              </w:rPr>
              <w:t>der Basilisk</w:t>
            </w:r>
            <w:r w:rsidRPr="00F176B8">
              <w:rPr>
                <w:rFonts w:ascii="Cambria" w:hAnsi="Cambria" w:cs="Arial"/>
              </w:rPr>
              <w:t xml:space="preserve"> Auftrag </w:t>
            </w:r>
            <w:r w:rsidR="00E925CB" w:rsidRPr="00E925CB">
              <w:rPr>
                <w:rFonts w:ascii="Cambria" w:hAnsi="Cambria" w:cs="Arial"/>
              </w:rPr>
              <w:t>1</w:t>
            </w:r>
            <w:r w:rsidR="009E4569">
              <w:rPr>
                <w:rFonts w:ascii="Cambria" w:hAnsi="Cambria" w:cs="Arial"/>
              </w:rPr>
              <w:t>4</w:t>
            </w:r>
          </w:p>
        </w:tc>
        <w:tc>
          <w:tcPr>
            <w:tcW w:w="5670" w:type="dxa"/>
            <w:shd w:val="clear" w:color="auto" w:fill="F2F2F2"/>
            <w:vAlign w:val="center"/>
          </w:tcPr>
          <w:p w:rsidR="008A589E" w:rsidRPr="00F176B8" w:rsidRDefault="00F901DF" w:rsidP="00437348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>
              <w:rPr>
                <w:rFonts w:ascii="Cambria" w:hAnsi="Cambria" w:cs="Arial"/>
                <w:sz w:val="36"/>
              </w:rPr>
              <w:t>Text</w:t>
            </w:r>
            <w:r w:rsidR="00437348">
              <w:rPr>
                <w:rFonts w:ascii="Cambria" w:hAnsi="Cambria" w:cs="Arial"/>
                <w:sz w:val="36"/>
              </w:rPr>
              <w:t>-Check</w:t>
            </w:r>
          </w:p>
        </w:tc>
      </w:tr>
    </w:tbl>
    <w:p w:rsidR="008A589E" w:rsidRPr="00F176B8" w:rsidRDefault="008A589E" w:rsidP="008A589E">
      <w:pPr>
        <w:rPr>
          <w:rFonts w:cs="Arial"/>
        </w:rPr>
      </w:pPr>
    </w:p>
    <w:p w:rsidR="008A589E" w:rsidRPr="00437348" w:rsidRDefault="00A01A2E" w:rsidP="00437348">
      <w:pPr>
        <w:ind w:left="1985" w:right="709" w:hanging="1985"/>
        <w:rPr>
          <w:rFonts w:cs="Arial"/>
          <w:noProof/>
          <w:sz w:val="28"/>
          <w:lang w:val="de-CH"/>
        </w:rPr>
      </w:pP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41" name="Bild 41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589E" w:rsidRPr="00F176B8">
        <w:rPr>
          <w:rFonts w:cs="Arial"/>
          <w:noProof/>
          <w:lang w:val="de-CH"/>
        </w:rPr>
        <w:tab/>
      </w:r>
      <w:r w:rsidR="00F901DF">
        <w:rPr>
          <w:rFonts w:cs="Arial"/>
          <w:noProof/>
          <w:sz w:val="28"/>
          <w:lang w:val="de-CH"/>
        </w:rPr>
        <w:t>Du bist nun mit</w:t>
      </w:r>
      <w:r w:rsidR="003D3BE3">
        <w:rPr>
          <w:rFonts w:cs="Arial"/>
          <w:noProof/>
          <w:sz w:val="28"/>
          <w:lang w:val="de-CH"/>
        </w:rPr>
        <w:t xml:space="preserve"> deinem Text </w:t>
      </w:r>
      <w:r w:rsidR="00240696">
        <w:rPr>
          <w:rFonts w:cs="Arial"/>
          <w:noProof/>
          <w:sz w:val="28"/>
          <w:lang w:val="de-CH"/>
        </w:rPr>
        <w:t>fertig</w:t>
      </w:r>
      <w:r w:rsidR="00240696" w:rsidRPr="00240696">
        <w:rPr>
          <w:rFonts w:cs="Arial"/>
          <w:noProof/>
          <w:sz w:val="28"/>
          <w:highlight w:val="yellow"/>
          <w:lang w:val="de-CH"/>
        </w:rPr>
        <w:t xml:space="preserve">. </w:t>
      </w:r>
      <w:r w:rsidR="003D3BE3" w:rsidRPr="00240696">
        <w:rPr>
          <w:rFonts w:cs="Arial"/>
          <w:noProof/>
          <w:sz w:val="28"/>
          <w:highlight w:val="yellow"/>
          <w:lang w:val="de-CH"/>
        </w:rPr>
        <w:t xml:space="preserve">Gib </w:t>
      </w:r>
      <w:r w:rsidR="00437348" w:rsidRPr="00240696">
        <w:rPr>
          <w:rFonts w:cs="Arial"/>
          <w:noProof/>
          <w:sz w:val="28"/>
          <w:highlight w:val="yellow"/>
          <w:lang w:val="de-CH"/>
        </w:rPr>
        <w:t>ihn</w:t>
      </w:r>
      <w:r w:rsidR="003D3BE3" w:rsidRPr="00240696">
        <w:rPr>
          <w:rFonts w:cs="Arial"/>
          <w:noProof/>
          <w:sz w:val="28"/>
          <w:highlight w:val="yellow"/>
          <w:lang w:val="de-CH"/>
        </w:rPr>
        <w:t xml:space="preserve"> </w:t>
      </w:r>
      <w:r w:rsidR="00437348" w:rsidRPr="00240696">
        <w:rPr>
          <w:rFonts w:cs="Arial"/>
          <w:noProof/>
          <w:sz w:val="28"/>
          <w:highlight w:val="yellow"/>
          <w:lang w:val="de-CH"/>
        </w:rPr>
        <w:t>einer anderen Person</w:t>
      </w:r>
      <w:r w:rsidR="00240696" w:rsidRPr="00240696">
        <w:rPr>
          <w:rFonts w:cs="Arial"/>
          <w:noProof/>
          <w:sz w:val="28"/>
          <w:highlight w:val="yellow"/>
          <w:lang w:val="de-CH"/>
        </w:rPr>
        <w:t xml:space="preserve"> zur Kontrolle. </w:t>
      </w:r>
      <w:r w:rsidR="005751C8" w:rsidRPr="00240696">
        <w:rPr>
          <w:rFonts w:cs="Arial"/>
          <w:noProof/>
          <w:sz w:val="28"/>
          <w:highlight w:val="yellow"/>
          <w:lang w:val="de-CH"/>
        </w:rPr>
        <w:t xml:space="preserve">Lass </w:t>
      </w:r>
      <w:r w:rsidR="00437348" w:rsidRPr="00240696">
        <w:rPr>
          <w:rFonts w:cs="Arial"/>
          <w:noProof/>
          <w:sz w:val="28"/>
          <w:highlight w:val="yellow"/>
          <w:lang w:val="de-CH"/>
        </w:rPr>
        <w:t xml:space="preserve">sie </w:t>
      </w:r>
      <w:r w:rsidR="00240696" w:rsidRPr="00240696">
        <w:rPr>
          <w:rFonts w:cs="Arial"/>
          <w:noProof/>
          <w:sz w:val="28"/>
          <w:highlight w:val="yellow"/>
          <w:lang w:val="de-CH"/>
        </w:rPr>
        <w:t xml:space="preserve">auch </w:t>
      </w:r>
      <w:r w:rsidR="00437348" w:rsidRPr="00240696">
        <w:rPr>
          <w:rFonts w:cs="Arial"/>
          <w:noProof/>
          <w:sz w:val="28"/>
          <w:highlight w:val="yellow"/>
          <w:lang w:val="de-CH"/>
        </w:rPr>
        <w:t>die Rechtschreibung kontrollieren.</w:t>
      </w:r>
    </w:p>
    <w:p w:rsidR="008A589E" w:rsidRPr="000F1E89" w:rsidRDefault="008A589E" w:rsidP="00437348">
      <w:pPr>
        <w:ind w:right="709"/>
        <w:rPr>
          <w:rFonts w:cs="Arial"/>
          <w:noProof/>
          <w:lang w:val="de-CH"/>
        </w:rPr>
      </w:pPr>
    </w:p>
    <w:p w:rsidR="0038475B" w:rsidRDefault="00A01A2E" w:rsidP="00240696">
      <w:pPr>
        <w:ind w:left="1985" w:right="709" w:hanging="1985"/>
        <w:rPr>
          <w:rFonts w:cs="Arial"/>
          <w:i/>
          <w:sz w:val="28"/>
        </w:rPr>
      </w:pPr>
      <w:r w:rsidRPr="000F1E89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42" name="Bild 42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1E89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43" name="Bild 43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589E" w:rsidRPr="000F1E89">
        <w:rPr>
          <w:rFonts w:cs="Arial"/>
        </w:rPr>
        <w:tab/>
      </w:r>
      <w:r w:rsidR="00240696" w:rsidRPr="00240696">
        <w:rPr>
          <w:rFonts w:cs="Arial"/>
          <w:sz w:val="28"/>
          <w:highlight w:val="yellow"/>
        </w:rPr>
        <w:t>Überarbeite nun deinen Text.</w:t>
      </w:r>
      <w:r w:rsidR="00240696" w:rsidRPr="00240696">
        <w:rPr>
          <w:rFonts w:cs="Arial"/>
          <w:i/>
          <w:sz w:val="28"/>
          <w:highlight w:val="yellow"/>
        </w:rPr>
        <w:br/>
      </w:r>
      <w:r w:rsidR="00240696" w:rsidRPr="00240696">
        <w:rPr>
          <w:rFonts w:cs="Arial"/>
          <w:i/>
          <w:sz w:val="28"/>
          <w:highlight w:val="yellow"/>
        </w:rPr>
        <w:sym w:font="Wingdings" w:char="F0F0"/>
      </w:r>
      <w:r w:rsidR="00240696" w:rsidRPr="00240696">
        <w:rPr>
          <w:rFonts w:cs="Arial"/>
          <w:i/>
          <w:sz w:val="28"/>
          <w:highlight w:val="yellow"/>
        </w:rPr>
        <w:t xml:space="preserve"> Wenn du mit deinem Text fertig bist, kannst du ihn am Computer abtippen und anschliessend einkleben!</w:t>
      </w:r>
    </w:p>
    <w:p w:rsidR="00240696" w:rsidRDefault="00240696" w:rsidP="00240696">
      <w:pPr>
        <w:ind w:left="1985" w:right="709" w:hanging="1985"/>
        <w:rPr>
          <w:rFonts w:cs="Arial"/>
          <w:i/>
          <w:sz w:val="28"/>
        </w:rPr>
      </w:pPr>
    </w:p>
    <w:p w:rsidR="00240696" w:rsidRDefault="00240696" w:rsidP="00240696">
      <w:pPr>
        <w:ind w:left="1985" w:right="709" w:hanging="1985"/>
        <w:rPr>
          <w:rFonts w:cs="Arial"/>
          <w:i/>
          <w:sz w:val="28"/>
        </w:rPr>
      </w:pPr>
    </w:p>
    <w:p w:rsidR="00240696" w:rsidRDefault="00240696" w:rsidP="00240696">
      <w:pPr>
        <w:ind w:left="1985" w:right="709" w:hanging="1985"/>
        <w:rPr>
          <w:b/>
          <w:sz w:val="28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1559"/>
        <w:gridCol w:w="5670"/>
      </w:tblGrid>
      <w:tr w:rsidR="0038475B" w:rsidRPr="00F176B8" w:rsidTr="00A92CAE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38475B" w:rsidRPr="00F176B8" w:rsidRDefault="00A01A2E" w:rsidP="005E7CCB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 w:rsidRPr="00F176B8"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0" t="0" r="0" b="0"/>
                  <wp:docPr id="44" name="Bild 44" descr="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bege_bez_rgb_50mm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8475B" w:rsidRPr="00F176B8" w:rsidRDefault="0038475B" w:rsidP="005E7CC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F176B8">
              <w:rPr>
                <w:rFonts w:ascii="Cambria" w:hAnsi="Cambria" w:cs="Arial"/>
              </w:rPr>
              <w:t xml:space="preserve">Lesetagebuch </w:t>
            </w:r>
            <w:r w:rsidRPr="00F176B8">
              <w:rPr>
                <w:rFonts w:ascii="Cambria" w:hAnsi="Cambria" w:cs="Arial"/>
                <w:b/>
              </w:rPr>
              <w:t>der Basilisk</w:t>
            </w:r>
            <w:r w:rsidRPr="00F176B8">
              <w:rPr>
                <w:rFonts w:ascii="Cambria" w:hAnsi="Cambria" w:cs="Arial"/>
              </w:rPr>
              <w:t xml:space="preserve"> Auftrag </w:t>
            </w:r>
            <w:r w:rsidR="00E925CB" w:rsidRPr="00E925CB">
              <w:rPr>
                <w:rFonts w:ascii="Cambria" w:hAnsi="Cambria" w:cs="Arial"/>
              </w:rPr>
              <w:t>1</w:t>
            </w:r>
            <w:r w:rsidR="009E4569">
              <w:rPr>
                <w:rFonts w:ascii="Cambria" w:hAnsi="Cambria" w:cs="Arial"/>
              </w:rPr>
              <w:t>5</w:t>
            </w:r>
          </w:p>
        </w:tc>
        <w:tc>
          <w:tcPr>
            <w:tcW w:w="5670" w:type="dxa"/>
            <w:shd w:val="clear" w:color="auto" w:fill="F2F2F2"/>
            <w:vAlign w:val="center"/>
          </w:tcPr>
          <w:p w:rsidR="0038475B" w:rsidRPr="00C1503C" w:rsidRDefault="00C1503C" w:rsidP="00C1503C">
            <w:pPr>
              <w:pStyle w:val="Kopfze"/>
              <w:ind w:left="142"/>
              <w:jc w:val="left"/>
              <w:rPr>
                <w:rFonts w:ascii="Cambria" w:hAnsi="Cambria" w:cs="Arial"/>
                <w:b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Logbuch Schreiben</w:t>
            </w:r>
          </w:p>
        </w:tc>
      </w:tr>
    </w:tbl>
    <w:p w:rsidR="0038475B" w:rsidRPr="00F176B8" w:rsidRDefault="0038475B" w:rsidP="0038475B">
      <w:pPr>
        <w:rPr>
          <w:rFonts w:cs="Arial"/>
        </w:rPr>
      </w:pPr>
    </w:p>
    <w:p w:rsidR="00C1503C" w:rsidRDefault="00A01A2E" w:rsidP="00C1503C">
      <w:pPr>
        <w:ind w:left="1701" w:right="709" w:hanging="2127"/>
        <w:rPr>
          <w:rFonts w:cs="Arial"/>
          <w:sz w:val="22"/>
        </w:rPr>
      </w:pP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45" name="Bild 45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503C">
        <w:rPr>
          <w:rFonts w:cs="Arial"/>
          <w:noProof/>
          <w:lang w:val="de-CH"/>
        </w:rPr>
        <w:tab/>
      </w:r>
      <w:r w:rsidR="00240696">
        <w:rPr>
          <w:rFonts w:cs="Arial"/>
          <w:sz w:val="28"/>
        </w:rPr>
        <w:t>Trage in der ersten Spalt</w:t>
      </w:r>
      <w:r w:rsidR="00240696" w:rsidRPr="00F176B8">
        <w:rPr>
          <w:rFonts w:cs="Arial"/>
          <w:sz w:val="28"/>
        </w:rPr>
        <w:t>e</w:t>
      </w:r>
      <w:r w:rsidR="00240696">
        <w:rPr>
          <w:rFonts w:cs="Arial"/>
          <w:sz w:val="28"/>
        </w:rPr>
        <w:t xml:space="preserve"> das heutige Datum ein und schätze Dich selbst entlang der Aufgaben links ein: Wie gut kannst Du Texte schreiben, planen und überarbeiten?</w:t>
      </w:r>
    </w:p>
    <w:p w:rsidR="00C1503C" w:rsidRPr="00F176B8" w:rsidRDefault="00C1503C" w:rsidP="00C1503C">
      <w:pPr>
        <w:ind w:left="1701" w:right="709" w:hanging="2127"/>
        <w:rPr>
          <w:rFonts w:cs="Arial"/>
          <w:sz w:val="22"/>
        </w:rPr>
      </w:pPr>
    </w:p>
    <w:p w:rsidR="00C1503C" w:rsidRPr="00F176B8" w:rsidRDefault="00C1503C" w:rsidP="00C1503C">
      <w:pPr>
        <w:ind w:left="1701" w:right="709" w:hanging="2127"/>
        <w:rPr>
          <w:rFonts w:cs="Arial"/>
          <w:sz w:val="10"/>
        </w:rPr>
      </w:pPr>
    </w:p>
    <w:p w:rsidR="00C1503C" w:rsidRDefault="00A01A2E" w:rsidP="00C1503C">
      <w:pPr>
        <w:ind w:left="1701" w:right="-283" w:hanging="2127"/>
        <w:rPr>
          <w:rFonts w:cs="Arial"/>
          <w:sz w:val="28"/>
        </w:rPr>
      </w:pP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46" name="Bild 46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76B8">
        <w:rPr>
          <w:rFonts w:cs="Arial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47" name="Bild 47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BG_LTB_Button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1503C" w:rsidRPr="00F176B8">
        <w:rPr>
          <w:rFonts w:cs="Arial"/>
        </w:rPr>
        <w:tab/>
      </w:r>
      <w:r w:rsidR="00240696" w:rsidRPr="00240696">
        <w:rPr>
          <w:rFonts w:cs="Arial"/>
          <w:noProof/>
          <w:sz w:val="28"/>
          <w:highlight w:val="yellow"/>
          <w:lang w:val="de-CH"/>
        </w:rPr>
        <w:t>Notiere ins Feld Unten ein Ziel das du dir setzen magst. Sende das Dokument deiner Lehrperson.</w:t>
      </w:r>
    </w:p>
    <w:p w:rsidR="0038475B" w:rsidRPr="002767AC" w:rsidRDefault="0038475B" w:rsidP="008C730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sectPr w:rsidR="0038475B" w:rsidRPr="002767AC" w:rsidSect="000D328A">
      <w:footerReference w:type="even" r:id="rId16"/>
      <w:footerReference w:type="default" r:id="rId17"/>
      <w:pgSz w:w="11900" w:h="16840"/>
      <w:pgMar w:top="851" w:right="843" w:bottom="567" w:left="1417" w:header="426" w:footer="4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758B" w:rsidRDefault="00F5758B">
      <w:r>
        <w:separator/>
      </w:r>
    </w:p>
  </w:endnote>
  <w:endnote w:type="continuationSeparator" w:id="0">
    <w:p w:rsidR="00F5758B" w:rsidRDefault="00F57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Light">
    <w:panose1 w:val="020B0302020104020203"/>
    <w:charset w:val="B1"/>
    <w:family w:val="swiss"/>
    <w:pitch w:val="variable"/>
    <w:sig w:usb0="80000A67" w:usb1="00000000" w:usb2="00000000" w:usb3="00000000" w:csb0="000001F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084" w:rsidRDefault="005B6084" w:rsidP="00B15D9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F5758B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5B6084" w:rsidRDefault="005B608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6084" w:rsidRDefault="005B6084" w:rsidP="00B15D9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F5758B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separate"/>
    </w:r>
    <w:r w:rsidR="00EF560F">
      <w:rPr>
        <w:rStyle w:val="Seitenzahl"/>
        <w:noProof/>
      </w:rPr>
      <w:t>2</w:t>
    </w:r>
    <w:r>
      <w:rPr>
        <w:rStyle w:val="Seitenzahl"/>
      </w:rPr>
      <w:fldChar w:fldCharType="end"/>
    </w:r>
  </w:p>
  <w:p w:rsidR="005B6084" w:rsidRDefault="005B608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758B" w:rsidRDefault="00F5758B">
      <w:r>
        <w:separator/>
      </w:r>
    </w:p>
  </w:footnote>
  <w:footnote w:type="continuationSeparator" w:id="0">
    <w:p w:rsidR="00F5758B" w:rsidRDefault="00F57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D1A205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B753B83"/>
    <w:multiLevelType w:val="hybridMultilevel"/>
    <w:tmpl w:val="9F3AF5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6086C"/>
    <w:multiLevelType w:val="hybridMultilevel"/>
    <w:tmpl w:val="A34C48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E1A4B"/>
    <w:multiLevelType w:val="hybridMultilevel"/>
    <w:tmpl w:val="E60CE46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01B16"/>
    <w:multiLevelType w:val="hybridMultilevel"/>
    <w:tmpl w:val="CB60D89C"/>
    <w:lvl w:ilvl="0" w:tplc="44503F90">
      <w:numFmt w:val="bullet"/>
      <w:lvlText w:val="-"/>
      <w:lvlJc w:val="left"/>
      <w:pPr>
        <w:ind w:left="501" w:hanging="360"/>
      </w:pPr>
      <w:rPr>
        <w:rFonts w:ascii="Cambria" w:eastAsia="Times New Roman" w:hAnsi="Cambria" w:cs="Arial" w:hint="default"/>
      </w:rPr>
    </w:lvl>
    <w:lvl w:ilvl="1" w:tplc="08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262349E4"/>
    <w:multiLevelType w:val="hybridMultilevel"/>
    <w:tmpl w:val="82A694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A3AE3"/>
    <w:multiLevelType w:val="hybridMultilevel"/>
    <w:tmpl w:val="287A1D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946DA9"/>
    <w:multiLevelType w:val="hybridMultilevel"/>
    <w:tmpl w:val="915047B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5671C3"/>
    <w:multiLevelType w:val="hybridMultilevel"/>
    <w:tmpl w:val="0BA64064"/>
    <w:lvl w:ilvl="0" w:tplc="51A0DEE2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7"/>
  </w:num>
  <w:num w:numId="5">
    <w:abstractNumId w:val="10"/>
  </w:num>
  <w:num w:numId="6">
    <w:abstractNumId w:val="13"/>
  </w:num>
  <w:num w:numId="7">
    <w:abstractNumId w:val="6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CD9"/>
    <w:rsid w:val="000009C7"/>
    <w:rsid w:val="00011798"/>
    <w:rsid w:val="00020605"/>
    <w:rsid w:val="00035779"/>
    <w:rsid w:val="0006696D"/>
    <w:rsid w:val="00076A19"/>
    <w:rsid w:val="00082B99"/>
    <w:rsid w:val="0009368A"/>
    <w:rsid w:val="000A1B63"/>
    <w:rsid w:val="000A255A"/>
    <w:rsid w:val="000A66AF"/>
    <w:rsid w:val="000D328A"/>
    <w:rsid w:val="000E394C"/>
    <w:rsid w:val="000E57A1"/>
    <w:rsid w:val="000E72BB"/>
    <w:rsid w:val="000F1E89"/>
    <w:rsid w:val="00100DAD"/>
    <w:rsid w:val="00112BD5"/>
    <w:rsid w:val="00114BFA"/>
    <w:rsid w:val="00120AD6"/>
    <w:rsid w:val="00125504"/>
    <w:rsid w:val="001374AC"/>
    <w:rsid w:val="00184DA7"/>
    <w:rsid w:val="001875BF"/>
    <w:rsid w:val="001A6756"/>
    <w:rsid w:val="001F4AD9"/>
    <w:rsid w:val="00200B10"/>
    <w:rsid w:val="002302E9"/>
    <w:rsid w:val="00240696"/>
    <w:rsid w:val="00244B64"/>
    <w:rsid w:val="002534F2"/>
    <w:rsid w:val="002767AC"/>
    <w:rsid w:val="00283000"/>
    <w:rsid w:val="0028771C"/>
    <w:rsid w:val="002975B6"/>
    <w:rsid w:val="002A5BE3"/>
    <w:rsid w:val="002D4235"/>
    <w:rsid w:val="002F18F3"/>
    <w:rsid w:val="002F3A01"/>
    <w:rsid w:val="00321628"/>
    <w:rsid w:val="00321B40"/>
    <w:rsid w:val="0033150E"/>
    <w:rsid w:val="003625F1"/>
    <w:rsid w:val="0037045B"/>
    <w:rsid w:val="0038475B"/>
    <w:rsid w:val="003A6A8F"/>
    <w:rsid w:val="003B32CB"/>
    <w:rsid w:val="003C10DF"/>
    <w:rsid w:val="003D3433"/>
    <w:rsid w:val="003D3BE3"/>
    <w:rsid w:val="003E7162"/>
    <w:rsid w:val="00412F9B"/>
    <w:rsid w:val="00417687"/>
    <w:rsid w:val="004331C1"/>
    <w:rsid w:val="00437348"/>
    <w:rsid w:val="0044319F"/>
    <w:rsid w:val="004451CB"/>
    <w:rsid w:val="00451936"/>
    <w:rsid w:val="00467ED7"/>
    <w:rsid w:val="004825D8"/>
    <w:rsid w:val="00487199"/>
    <w:rsid w:val="004A1137"/>
    <w:rsid w:val="004A4B88"/>
    <w:rsid w:val="004B1AE0"/>
    <w:rsid w:val="004D1ADE"/>
    <w:rsid w:val="004E3381"/>
    <w:rsid w:val="004F11B8"/>
    <w:rsid w:val="0050354F"/>
    <w:rsid w:val="005201BD"/>
    <w:rsid w:val="005227E9"/>
    <w:rsid w:val="005231FC"/>
    <w:rsid w:val="00526850"/>
    <w:rsid w:val="005436F9"/>
    <w:rsid w:val="0055230B"/>
    <w:rsid w:val="0057400C"/>
    <w:rsid w:val="005751C8"/>
    <w:rsid w:val="00582921"/>
    <w:rsid w:val="005932AE"/>
    <w:rsid w:val="005B3B0E"/>
    <w:rsid w:val="005B6084"/>
    <w:rsid w:val="005C42A5"/>
    <w:rsid w:val="005E1F20"/>
    <w:rsid w:val="005E7CCB"/>
    <w:rsid w:val="005F3AD9"/>
    <w:rsid w:val="005F7F1B"/>
    <w:rsid w:val="00615C33"/>
    <w:rsid w:val="00635C5F"/>
    <w:rsid w:val="0065121A"/>
    <w:rsid w:val="00655FAE"/>
    <w:rsid w:val="00662F11"/>
    <w:rsid w:val="00665F81"/>
    <w:rsid w:val="006C35BC"/>
    <w:rsid w:val="006C41B0"/>
    <w:rsid w:val="006C5831"/>
    <w:rsid w:val="006E02AA"/>
    <w:rsid w:val="006F4AA9"/>
    <w:rsid w:val="00731D35"/>
    <w:rsid w:val="00733557"/>
    <w:rsid w:val="00761919"/>
    <w:rsid w:val="00774408"/>
    <w:rsid w:val="00776424"/>
    <w:rsid w:val="007E2B04"/>
    <w:rsid w:val="007F53F9"/>
    <w:rsid w:val="007F5F4C"/>
    <w:rsid w:val="00816C81"/>
    <w:rsid w:val="00820474"/>
    <w:rsid w:val="00831C47"/>
    <w:rsid w:val="00863731"/>
    <w:rsid w:val="0089003F"/>
    <w:rsid w:val="00894792"/>
    <w:rsid w:val="008A589E"/>
    <w:rsid w:val="008B0B30"/>
    <w:rsid w:val="008B502B"/>
    <w:rsid w:val="008C730B"/>
    <w:rsid w:val="008D27C4"/>
    <w:rsid w:val="00900E06"/>
    <w:rsid w:val="00917CEB"/>
    <w:rsid w:val="00921764"/>
    <w:rsid w:val="00924507"/>
    <w:rsid w:val="00931E8A"/>
    <w:rsid w:val="0094463E"/>
    <w:rsid w:val="009857A1"/>
    <w:rsid w:val="00987E0E"/>
    <w:rsid w:val="00991C0D"/>
    <w:rsid w:val="009B78C2"/>
    <w:rsid w:val="009D0DAA"/>
    <w:rsid w:val="009D69FE"/>
    <w:rsid w:val="009E4569"/>
    <w:rsid w:val="009F7D19"/>
    <w:rsid w:val="00A01A2E"/>
    <w:rsid w:val="00A0458C"/>
    <w:rsid w:val="00A1498D"/>
    <w:rsid w:val="00A161EF"/>
    <w:rsid w:val="00A53D3C"/>
    <w:rsid w:val="00A55F32"/>
    <w:rsid w:val="00A80F31"/>
    <w:rsid w:val="00A86E36"/>
    <w:rsid w:val="00A90FE6"/>
    <w:rsid w:val="00A92CAE"/>
    <w:rsid w:val="00AA5AE4"/>
    <w:rsid w:val="00AB1DC1"/>
    <w:rsid w:val="00AB62DA"/>
    <w:rsid w:val="00AC3459"/>
    <w:rsid w:val="00B035FF"/>
    <w:rsid w:val="00B1131E"/>
    <w:rsid w:val="00B130E6"/>
    <w:rsid w:val="00B13679"/>
    <w:rsid w:val="00B15D93"/>
    <w:rsid w:val="00B44789"/>
    <w:rsid w:val="00B6202B"/>
    <w:rsid w:val="00B80700"/>
    <w:rsid w:val="00B878D9"/>
    <w:rsid w:val="00B90D99"/>
    <w:rsid w:val="00B97C9A"/>
    <w:rsid w:val="00BA1509"/>
    <w:rsid w:val="00BD0923"/>
    <w:rsid w:val="00BD0AC9"/>
    <w:rsid w:val="00BD1B73"/>
    <w:rsid w:val="00BD60F9"/>
    <w:rsid w:val="00BF3DB1"/>
    <w:rsid w:val="00C12E19"/>
    <w:rsid w:val="00C1503C"/>
    <w:rsid w:val="00C2775C"/>
    <w:rsid w:val="00C568E2"/>
    <w:rsid w:val="00C67181"/>
    <w:rsid w:val="00C80EF8"/>
    <w:rsid w:val="00C81718"/>
    <w:rsid w:val="00C9414B"/>
    <w:rsid w:val="00CD30B8"/>
    <w:rsid w:val="00D139B1"/>
    <w:rsid w:val="00D15B55"/>
    <w:rsid w:val="00D42D35"/>
    <w:rsid w:val="00D55876"/>
    <w:rsid w:val="00D9551E"/>
    <w:rsid w:val="00DB6C76"/>
    <w:rsid w:val="00DC7770"/>
    <w:rsid w:val="00DD0621"/>
    <w:rsid w:val="00DF74BF"/>
    <w:rsid w:val="00E2412F"/>
    <w:rsid w:val="00E263DC"/>
    <w:rsid w:val="00E2734B"/>
    <w:rsid w:val="00E67F45"/>
    <w:rsid w:val="00E72323"/>
    <w:rsid w:val="00E8215F"/>
    <w:rsid w:val="00E925CB"/>
    <w:rsid w:val="00E9523F"/>
    <w:rsid w:val="00EA0BB7"/>
    <w:rsid w:val="00EC5909"/>
    <w:rsid w:val="00EF0630"/>
    <w:rsid w:val="00EF3581"/>
    <w:rsid w:val="00EF560F"/>
    <w:rsid w:val="00F034CE"/>
    <w:rsid w:val="00F176B8"/>
    <w:rsid w:val="00F17707"/>
    <w:rsid w:val="00F37DB9"/>
    <w:rsid w:val="00F5758B"/>
    <w:rsid w:val="00F81F48"/>
    <w:rsid w:val="00F87E2D"/>
    <w:rsid w:val="00F901DF"/>
    <w:rsid w:val="00FA385D"/>
    <w:rsid w:val="00FC22CE"/>
    <w:rsid w:val="00FF4751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30629370-061E-634A-9A2F-9285944A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B7D56"/>
    <w:rPr>
      <w:sz w:val="24"/>
      <w:szCs w:val="24"/>
      <w:lang w:val="de-DE" w:eastAsia="en-US"/>
    </w:rPr>
  </w:style>
  <w:style w:type="character" w:default="1" w:styleId="Absatz-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table" w:styleId="Tabellenraster">
    <w:name w:val="Table Grid"/>
    <w:basedOn w:val="NormaleTabelle"/>
    <w:uiPriority w:val="59"/>
    <w:rsid w:val="004A2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F73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F731A0"/>
    <w:rPr>
      <w:sz w:val="24"/>
      <w:szCs w:val="24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F731A0"/>
  </w:style>
  <w:style w:type="paragraph" w:styleId="Kopfzeile">
    <w:name w:val="header"/>
    <w:basedOn w:val="Standard"/>
    <w:link w:val="KopfzeileZchn"/>
    <w:uiPriority w:val="99"/>
    <w:unhideWhenUsed/>
    <w:rsid w:val="00D42D3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D42D35"/>
    <w:rPr>
      <w:sz w:val="24"/>
      <w:szCs w:val="24"/>
      <w:lang w:val="de-DE" w:eastAsia="en-US"/>
    </w:rPr>
  </w:style>
  <w:style w:type="table" w:customStyle="1" w:styleId="NormaleTabe">
    <w:name w:val="Normale Tabe"/>
    <w:uiPriority w:val="99"/>
    <w:semiHidden/>
    <w:rsid w:val="00C80EF8"/>
    <w:rPr>
      <w:rFonts w:ascii="Times New Roman" w:eastAsia="Times New Roman" w:hAnsi="Times New Roman"/>
      <w:lang w:val="de-DE"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pfze">
    <w:name w:val="Kopfze"/>
    <w:basedOn w:val="Standard"/>
    <w:uiPriority w:val="99"/>
    <w:rsid w:val="00C80EF8"/>
    <w:pPr>
      <w:tabs>
        <w:tab w:val="center" w:pos="4536"/>
        <w:tab w:val="right" w:pos="9072"/>
      </w:tabs>
      <w:jc w:val="both"/>
    </w:pPr>
    <w:rPr>
      <w:rFonts w:ascii="Gill Sans Light" w:eastAsia="Times New Roman" w:hAnsi="Gill Sans Light"/>
      <w:lang w:eastAsia="de-DE"/>
    </w:rPr>
  </w:style>
  <w:style w:type="paragraph" w:styleId="FarbigeListe-Akzent1">
    <w:name w:val="Colorful List Accent 1"/>
    <w:basedOn w:val="Standard"/>
    <w:uiPriority w:val="34"/>
    <w:qFormat/>
    <w:rsid w:val="0033150E"/>
    <w:pPr>
      <w:ind w:left="720"/>
      <w:contextualSpacing/>
    </w:pPr>
    <w:rPr>
      <w:rFonts w:ascii="Calibri" w:eastAsia="Calibri" w:hAnsi="Calibri"/>
    </w:rPr>
  </w:style>
  <w:style w:type="character" w:styleId="Hyperlink">
    <w:name w:val="Hyperlink"/>
    <w:uiPriority w:val="99"/>
    <w:unhideWhenUsed/>
    <w:rsid w:val="004176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bewegte-geschichten.ch/inhalte/beurteilen/223-beurteilen-und-foerdern-mit-dem-logbuch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wegte-geschichten.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earningapps.org/user/urs%20urech" TargetMode="External"/><Relationship Id="rId10" Type="http://schemas.openxmlformats.org/officeDocument/2006/relationships/hyperlink" Target="mailto:r.pfirter@jumpps.c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u.urech@jumpps.ch" TargetMode="External"/><Relationship Id="rId14" Type="http://schemas.openxmlformats.org/officeDocument/2006/relationships/hyperlink" Target="https://www.bewegte-geschichten.ch/inhalte/beurteilen/224-planen-verstehen-und-beurteilen-mit-den-woertertuerme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Carlo\LOKALE~1\Temp\Geschichten_Klassierung_Vorlage_BG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9BC45-9D57-DA48-A345-28D99F63D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C:\DOKUME~1\Carlo\LOKALE~1\Temp\Geschichten_Klassierung_Vorlage_BG.dot</Template>
  <TotalTime>0</TotalTime>
  <Pages>6</Pages>
  <Words>1048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Themen:</vt:lpstr>
    </vt:vector>
  </TitlesOfParts>
  <Company>reto pfirter</Company>
  <LinksUpToDate>false</LinksUpToDate>
  <CharactersWithSpaces>7640</CharactersWithSpaces>
  <SharedDoc>false</SharedDoc>
  <HLinks>
    <vt:vector size="318" baseType="variant">
      <vt:variant>
        <vt:i4>8323152</vt:i4>
      </vt:variant>
      <vt:variant>
        <vt:i4>15</vt:i4>
      </vt:variant>
      <vt:variant>
        <vt:i4>0</vt:i4>
      </vt:variant>
      <vt:variant>
        <vt:i4>5</vt:i4>
      </vt:variant>
      <vt:variant>
        <vt:lpwstr>https://learningapps.org/user/urs urech</vt:lpwstr>
      </vt:variant>
      <vt:variant>
        <vt:lpwstr/>
      </vt:variant>
      <vt:variant>
        <vt:i4>5046280</vt:i4>
      </vt:variant>
      <vt:variant>
        <vt:i4>12</vt:i4>
      </vt:variant>
      <vt:variant>
        <vt:i4>0</vt:i4>
      </vt:variant>
      <vt:variant>
        <vt:i4>5</vt:i4>
      </vt:variant>
      <vt:variant>
        <vt:lpwstr>https://www.bewegte-geschichten.ch/inhalte/beurteilen/224-planen-verstehen-und-beurteilen-mit-den-woertertuermen</vt:lpwstr>
      </vt:variant>
      <vt:variant>
        <vt:lpwstr/>
      </vt:variant>
      <vt:variant>
        <vt:i4>5832746</vt:i4>
      </vt:variant>
      <vt:variant>
        <vt:i4>9</vt:i4>
      </vt:variant>
      <vt:variant>
        <vt:i4>0</vt:i4>
      </vt:variant>
      <vt:variant>
        <vt:i4>5</vt:i4>
      </vt:variant>
      <vt:variant>
        <vt:lpwstr>https://www.bewegte-geschichten.ch/inhalte/beurteilen/223-beurteilen-und-foerdern-mit-dem-logbuch</vt:lpwstr>
      </vt:variant>
      <vt:variant>
        <vt:lpwstr/>
      </vt:variant>
      <vt:variant>
        <vt:i4>5898285</vt:i4>
      </vt:variant>
      <vt:variant>
        <vt:i4>6</vt:i4>
      </vt:variant>
      <vt:variant>
        <vt:i4>0</vt:i4>
      </vt:variant>
      <vt:variant>
        <vt:i4>5</vt:i4>
      </vt:variant>
      <vt:variant>
        <vt:lpwstr>http://www.bewegte-geschichten.ch</vt:lpwstr>
      </vt:variant>
      <vt:variant>
        <vt:lpwstr/>
      </vt:variant>
      <vt:variant>
        <vt:i4>4063296</vt:i4>
      </vt:variant>
      <vt:variant>
        <vt:i4>3</vt:i4>
      </vt:variant>
      <vt:variant>
        <vt:i4>0</vt:i4>
      </vt:variant>
      <vt:variant>
        <vt:i4>5</vt:i4>
      </vt:variant>
      <vt:variant>
        <vt:lpwstr>mailto:r.pfirter@jumpps.ch</vt:lpwstr>
      </vt:variant>
      <vt:variant>
        <vt:lpwstr/>
      </vt:variant>
      <vt:variant>
        <vt:i4>6160416</vt:i4>
      </vt:variant>
      <vt:variant>
        <vt:i4>0</vt:i4>
      </vt:variant>
      <vt:variant>
        <vt:i4>0</vt:i4>
      </vt:variant>
      <vt:variant>
        <vt:i4>5</vt:i4>
      </vt:variant>
      <vt:variant>
        <vt:lpwstr>mailto:u.urech@jumpps.ch</vt:lpwstr>
      </vt:variant>
      <vt:variant>
        <vt:lpwstr/>
      </vt:variant>
      <vt:variant>
        <vt:i4>5242885</vt:i4>
      </vt:variant>
      <vt:variant>
        <vt:i4>5596</vt:i4>
      </vt:variant>
      <vt:variant>
        <vt:i4>1025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5659</vt:i4>
      </vt:variant>
      <vt:variant>
        <vt:i4>1026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5761</vt:i4>
      </vt:variant>
      <vt:variant>
        <vt:i4>1027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5762</vt:i4>
      </vt:variant>
      <vt:variant>
        <vt:i4>1028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5848</vt:i4>
      </vt:variant>
      <vt:variant>
        <vt:i4>1029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5899</vt:i4>
      </vt:variant>
      <vt:variant>
        <vt:i4>1030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5997</vt:i4>
      </vt:variant>
      <vt:variant>
        <vt:i4>1031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5998</vt:i4>
      </vt:variant>
      <vt:variant>
        <vt:i4>1032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6397</vt:i4>
      </vt:variant>
      <vt:variant>
        <vt:i4>1033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6451</vt:i4>
      </vt:variant>
      <vt:variant>
        <vt:i4>1034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6628</vt:i4>
      </vt:variant>
      <vt:variant>
        <vt:i4>1035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6629</vt:i4>
      </vt:variant>
      <vt:variant>
        <vt:i4>1036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6737</vt:i4>
      </vt:variant>
      <vt:variant>
        <vt:i4>1037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6790</vt:i4>
      </vt:variant>
      <vt:variant>
        <vt:i4>1038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6880</vt:i4>
      </vt:variant>
      <vt:variant>
        <vt:i4>1039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6881</vt:i4>
      </vt:variant>
      <vt:variant>
        <vt:i4>1040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6928</vt:i4>
      </vt:variant>
      <vt:variant>
        <vt:i4>1041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6929</vt:i4>
      </vt:variant>
      <vt:variant>
        <vt:i4>1042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6930</vt:i4>
      </vt:variant>
      <vt:variant>
        <vt:i4>1043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7129</vt:i4>
      </vt:variant>
      <vt:variant>
        <vt:i4>1044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7179</vt:i4>
      </vt:variant>
      <vt:variant>
        <vt:i4>1045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7276</vt:i4>
      </vt:variant>
      <vt:variant>
        <vt:i4>1046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7277</vt:i4>
      </vt:variant>
      <vt:variant>
        <vt:i4>1047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7542</vt:i4>
      </vt:variant>
      <vt:variant>
        <vt:i4>1048</vt:i4>
      </vt:variant>
      <vt:variant>
        <vt:i4>1</vt:i4>
      </vt:variant>
      <vt:variant>
        <vt:lpwstr>bege_bez_rgb_50mm</vt:lpwstr>
      </vt:variant>
      <vt:variant>
        <vt:lpwstr/>
      </vt:variant>
      <vt:variant>
        <vt:i4>5242885</vt:i4>
      </vt:variant>
      <vt:variant>
        <vt:i4>7865</vt:i4>
      </vt:variant>
      <vt:variant>
        <vt:i4>1050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7930</vt:i4>
      </vt:variant>
      <vt:variant>
        <vt:i4>1051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8103</vt:i4>
      </vt:variant>
      <vt:variant>
        <vt:i4>1052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8104</vt:i4>
      </vt:variant>
      <vt:variant>
        <vt:i4>1053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8229</vt:i4>
      </vt:variant>
      <vt:variant>
        <vt:i4>1054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8286</vt:i4>
      </vt:variant>
      <vt:variant>
        <vt:i4>1055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8389</vt:i4>
      </vt:variant>
      <vt:variant>
        <vt:i4>1056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8445</vt:i4>
      </vt:variant>
      <vt:variant>
        <vt:i4>1057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8621</vt:i4>
      </vt:variant>
      <vt:variant>
        <vt:i4>1058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8622</vt:i4>
      </vt:variant>
      <vt:variant>
        <vt:i4>1059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8725</vt:i4>
      </vt:variant>
      <vt:variant>
        <vt:i4>1060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8779</vt:i4>
      </vt:variant>
      <vt:variant>
        <vt:i4>1061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8926</vt:i4>
      </vt:variant>
      <vt:variant>
        <vt:i4>1062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8997</vt:i4>
      </vt:variant>
      <vt:variant>
        <vt:i4>1063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9054</vt:i4>
      </vt:variant>
      <vt:variant>
        <vt:i4>1064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9106</vt:i4>
      </vt:variant>
      <vt:variant>
        <vt:i4>1065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9238</vt:i4>
      </vt:variant>
      <vt:variant>
        <vt:i4>1066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9239</vt:i4>
      </vt:variant>
      <vt:variant>
        <vt:i4>1067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9376</vt:i4>
      </vt:variant>
      <vt:variant>
        <vt:i4>1068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9435</vt:i4>
      </vt:variant>
      <vt:variant>
        <vt:i4>1069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9604</vt:i4>
      </vt:variant>
      <vt:variant>
        <vt:i4>1070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9605</vt:i4>
      </vt:variant>
      <vt:variant>
        <vt:i4>1071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-1</vt:i4>
      </vt:variant>
      <vt:variant>
        <vt:i4>1026</vt:i4>
      </vt:variant>
      <vt:variant>
        <vt:i4>1</vt:i4>
      </vt:variant>
      <vt:variant>
        <vt:lpwstr>bege_bez_rgb_50mm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Themen:</dc:title>
  <dc:subject/>
  <dc:creator>Carlo</dc:creator>
  <cp:keywords/>
  <cp:lastModifiedBy>Reto Pfirter</cp:lastModifiedBy>
  <cp:revision>2</cp:revision>
  <cp:lastPrinted>2015-03-01T19:23:00Z</cp:lastPrinted>
  <dcterms:created xsi:type="dcterms:W3CDTF">2020-04-26T19:56:00Z</dcterms:created>
  <dcterms:modified xsi:type="dcterms:W3CDTF">2020-04-26T19:56:00Z</dcterms:modified>
</cp:coreProperties>
</file>